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000000" w:rsidRDefault="0093431E">
      <w:pPr>
        <w:rPr>
          <w:lang/>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108pt;margin-top:-18pt;width:215.95pt;height:197.25pt;z-index:-251660800;mso-wrap-distance-left:9.05pt;mso-wrap-distance-right:9.05pt;mso-position-horizontal:absolute;mso-position-horizontal-relative:text;mso-position-vertical:absolute;mso-position-vertical-relative:text" wrapcoords="-66 0 -66 21525 21600 21525 21600 0 -66 0" filled="t">
            <v:fill color2="black"/>
            <v:imagedata r:id="rId5" o:title=""/>
            <w10:wrap type="tight"/>
          </v:shape>
        </w:pict>
      </w:r>
    </w:p>
    <w:p w:rsidR="00000000" w:rsidRDefault="0093431E"/>
    <w:p w:rsidR="00000000" w:rsidRDefault="0093431E"/>
    <w:p w:rsidR="00000000" w:rsidRDefault="0093431E"/>
    <w:p w:rsidR="00000000" w:rsidRDefault="0093431E"/>
    <w:p w:rsidR="00000000" w:rsidRDefault="0093431E"/>
    <w:p w:rsidR="00000000" w:rsidRDefault="0093431E"/>
    <w:p w:rsidR="00000000" w:rsidRDefault="0093431E"/>
    <w:p w:rsidR="00000000" w:rsidRDefault="0093431E"/>
    <w:p w:rsidR="00000000" w:rsidRDefault="0093431E"/>
    <w:p w:rsidR="00000000" w:rsidRDefault="0093431E"/>
    <w:p w:rsidR="00000000" w:rsidRDefault="0093431E"/>
    <w:p w:rsidR="00000000" w:rsidRDefault="0093431E"/>
    <w:p w:rsidR="00000000" w:rsidRDefault="0093431E">
      <w:pPr>
        <w:pStyle w:val="Heading1"/>
        <w:rPr>
          <w:b/>
          <w:bCs/>
        </w:rPr>
      </w:pPr>
    </w:p>
    <w:p w:rsidR="00000000" w:rsidRDefault="0093431E"/>
    <w:p w:rsidR="00000000" w:rsidRDefault="0093431E">
      <w:pPr>
        <w:pStyle w:val="Heading1"/>
        <w:rPr>
          <w:b/>
          <w:bCs/>
        </w:rPr>
      </w:pPr>
      <w:r>
        <w:rPr>
          <w:b/>
          <w:bCs/>
        </w:rPr>
        <w:t>Know-Nothings</w:t>
      </w:r>
    </w:p>
    <w:p w:rsidR="00000000" w:rsidRDefault="0093431E"/>
    <w:p w:rsidR="00000000" w:rsidRDefault="0093431E"/>
    <w:p w:rsidR="00000000" w:rsidRDefault="0093431E">
      <w:pPr>
        <w:pStyle w:val="Heading2"/>
      </w:pPr>
      <w:r>
        <w:t>Created in 2010 by:</w:t>
      </w:r>
    </w:p>
    <w:p w:rsidR="00000000" w:rsidRDefault="0093431E">
      <w:pPr>
        <w:rPr>
          <w:b/>
          <w:bCs/>
        </w:rPr>
      </w:pPr>
    </w:p>
    <w:p w:rsidR="00000000" w:rsidRDefault="0093431E">
      <w:pPr>
        <w:sectPr w:rsidR="00000000">
          <w:pgSz w:w="12240" w:h="15840"/>
          <w:pgMar w:top="1440" w:right="1800" w:bottom="1440" w:left="1800" w:header="720" w:footer="720" w:gutter="0"/>
          <w:cols w:space="720"/>
          <w:docGrid w:linePitch="360"/>
        </w:sectPr>
      </w:pPr>
    </w:p>
    <w:p w:rsidR="00000000" w:rsidRDefault="0093431E">
      <w:pPr>
        <w:numPr>
          <w:ilvl w:val="0"/>
          <w:numId w:val="2"/>
        </w:numPr>
        <w:ind w:left="0" w:right="-1440" w:firstLine="0"/>
        <w:rPr>
          <w:b/>
          <w:bCs/>
        </w:rPr>
      </w:pPr>
      <w:r>
        <w:rPr>
          <w:b/>
          <w:bCs/>
        </w:rPr>
        <w:lastRenderedPageBreak/>
        <w:t>Central Organizer:</w:t>
      </w:r>
    </w:p>
    <w:p w:rsidR="00000000" w:rsidRDefault="0093431E">
      <w:pPr>
        <w:ind w:right="-1440"/>
      </w:pPr>
      <w:r>
        <w:t xml:space="preserve">Andre </w:t>
      </w:r>
      <w:proofErr w:type="spellStart"/>
      <w:r>
        <w:t>Marianiello</w:t>
      </w:r>
      <w:proofErr w:type="spellEnd"/>
    </w:p>
    <w:p w:rsidR="00000000" w:rsidRDefault="0093431E">
      <w:pPr>
        <w:ind w:right="-1440"/>
        <w:rPr>
          <w:b/>
          <w:bCs/>
        </w:rPr>
      </w:pPr>
    </w:p>
    <w:p w:rsidR="00000000" w:rsidRDefault="0093431E">
      <w:pPr>
        <w:numPr>
          <w:ilvl w:val="0"/>
          <w:numId w:val="2"/>
        </w:numPr>
        <w:ind w:left="0" w:right="-1440" w:firstLine="0"/>
        <w:rPr>
          <w:b/>
          <w:bCs/>
        </w:rPr>
      </w:pPr>
      <w:r>
        <w:rPr>
          <w:b/>
          <w:bCs/>
        </w:rPr>
        <w:t>Unit I – V Multiple Choice coordinator:</w:t>
      </w:r>
    </w:p>
    <w:p w:rsidR="00000000" w:rsidRDefault="0093431E">
      <w:pPr>
        <w:ind w:right="-1440"/>
      </w:pPr>
      <w:proofErr w:type="spellStart"/>
      <w:r>
        <w:t>Kaitlyn</w:t>
      </w:r>
      <w:proofErr w:type="spellEnd"/>
      <w:r>
        <w:t xml:space="preserve"> </w:t>
      </w:r>
      <w:proofErr w:type="spellStart"/>
      <w:r>
        <w:t>Raker</w:t>
      </w:r>
      <w:proofErr w:type="spellEnd"/>
    </w:p>
    <w:p w:rsidR="00000000" w:rsidRDefault="0093431E">
      <w:pPr>
        <w:ind w:right="-1440"/>
      </w:pPr>
    </w:p>
    <w:p w:rsidR="00000000" w:rsidRDefault="0093431E">
      <w:pPr>
        <w:numPr>
          <w:ilvl w:val="0"/>
          <w:numId w:val="2"/>
        </w:numPr>
        <w:ind w:left="0" w:right="-1440" w:firstLine="0"/>
        <w:rPr>
          <w:b/>
          <w:bCs/>
        </w:rPr>
      </w:pPr>
      <w:r>
        <w:rPr>
          <w:b/>
          <w:bCs/>
        </w:rPr>
        <w:t>Unit VI – X Multiple Choice coordinator:</w:t>
      </w:r>
    </w:p>
    <w:p w:rsidR="00000000" w:rsidRDefault="0093431E">
      <w:pPr>
        <w:ind w:right="-1440"/>
      </w:pPr>
      <w:r>
        <w:t>Enoch Lee</w:t>
      </w:r>
    </w:p>
    <w:p w:rsidR="00000000" w:rsidRDefault="0093431E">
      <w:pPr>
        <w:numPr>
          <w:ilvl w:val="0"/>
          <w:numId w:val="2"/>
        </w:numPr>
        <w:ind w:left="0" w:right="-1440" w:firstLine="0"/>
        <w:rPr>
          <w:b/>
          <w:bCs/>
        </w:rPr>
      </w:pPr>
      <w:r>
        <w:rPr>
          <w:b/>
          <w:bCs/>
        </w:rPr>
        <w:lastRenderedPageBreak/>
        <w:t>Document Based Question coordinator:</w:t>
      </w:r>
    </w:p>
    <w:p w:rsidR="00000000" w:rsidRDefault="0093431E">
      <w:pPr>
        <w:ind w:right="-1440"/>
      </w:pPr>
      <w:r>
        <w:t>Angie Jenson</w:t>
      </w:r>
    </w:p>
    <w:p w:rsidR="00000000" w:rsidRDefault="0093431E">
      <w:pPr>
        <w:ind w:right="-1440"/>
      </w:pPr>
    </w:p>
    <w:p w:rsidR="00000000" w:rsidRDefault="0093431E">
      <w:pPr>
        <w:numPr>
          <w:ilvl w:val="0"/>
          <w:numId w:val="2"/>
        </w:numPr>
        <w:ind w:left="0" w:right="-1440" w:firstLine="0"/>
        <w:rPr>
          <w:b/>
          <w:bCs/>
        </w:rPr>
      </w:pPr>
      <w:r>
        <w:rPr>
          <w:b/>
          <w:bCs/>
        </w:rPr>
        <w:t>Essay c</w:t>
      </w:r>
      <w:r>
        <w:rPr>
          <w:b/>
          <w:bCs/>
        </w:rPr>
        <w:t>oordinator:</w:t>
      </w:r>
    </w:p>
    <w:p w:rsidR="00000000" w:rsidRDefault="0093431E">
      <w:pPr>
        <w:ind w:right="-1440"/>
      </w:pPr>
      <w:r>
        <w:t xml:space="preserve">Tom </w:t>
      </w:r>
      <w:proofErr w:type="spellStart"/>
      <w:r>
        <w:t>Gamel</w:t>
      </w:r>
      <w:proofErr w:type="spellEnd"/>
      <w:r>
        <w:t>-McCormick</w:t>
      </w:r>
    </w:p>
    <w:p w:rsidR="00000000" w:rsidRDefault="0093431E">
      <w:pPr>
        <w:ind w:right="-1440"/>
      </w:pPr>
    </w:p>
    <w:p w:rsidR="00000000" w:rsidRDefault="0093431E">
      <w:pPr>
        <w:ind w:right="-1440"/>
      </w:pPr>
    </w:p>
    <w:p w:rsidR="00000000" w:rsidRDefault="0093431E">
      <w:pPr>
        <w:ind w:right="-1440"/>
      </w:pPr>
    </w:p>
    <w:p w:rsidR="00000000" w:rsidRDefault="0093431E">
      <w:pPr>
        <w:sectPr w:rsidR="00000000">
          <w:type w:val="continuous"/>
          <w:pgSz w:w="12240" w:h="15840"/>
          <w:pgMar w:top="1440" w:right="1800" w:bottom="1440" w:left="1260" w:header="720" w:footer="720" w:gutter="0"/>
          <w:cols w:num="2" w:space="720"/>
          <w:docGrid w:linePitch="360"/>
        </w:sectPr>
      </w:pPr>
    </w:p>
    <w:p w:rsidR="00000000" w:rsidRDefault="0093431E">
      <w:pPr>
        <w:rPr>
          <w:b/>
          <w:bCs/>
        </w:rPr>
      </w:pPr>
    </w:p>
    <w:p w:rsidR="00000000" w:rsidRDefault="0093431E">
      <w:pPr>
        <w:rPr>
          <w:b/>
          <w:bCs/>
        </w:rPr>
      </w:pPr>
    </w:p>
    <w:p w:rsidR="00000000" w:rsidRDefault="0093431E">
      <w:pPr>
        <w:rPr>
          <w:b/>
          <w:bCs/>
          <w:sz w:val="20"/>
          <w:lang/>
        </w:rPr>
      </w:pPr>
    </w:p>
    <w:p w:rsidR="00000000" w:rsidRDefault="0093431E">
      <w:pPr>
        <w:rPr>
          <w:b/>
          <w:bCs/>
        </w:rPr>
      </w:pPr>
    </w:p>
    <w:p w:rsidR="00000000" w:rsidRDefault="0093431E">
      <w:pPr>
        <w:rPr>
          <w:b/>
          <w:bCs/>
        </w:rPr>
      </w:pPr>
      <w:r>
        <w:pict>
          <v:shape id="_x0000_s1027" type="#_x0000_t75" style="position:absolute;margin-left:0;margin-top:3.9pt;width:431.95pt;height:229.05pt;z-index:251656704;mso-wrap-distance-left:9.05pt;mso-wrap-distance-right:9.05pt;mso-position-horizontal:absolute;mso-position-horizontal-relative:text;mso-position-vertical:absolute;mso-position-vertical-relative:text" filled="t">
            <v:fill color2="black"/>
            <v:imagedata r:id="rId6" o:title="" cropbottom="16504f"/>
          </v:shape>
          <o:OLEObject Type="Embed" ProgID="PBrush" ShapeID="_x0000_s1027" DrawAspect="Content" ObjectID="_1333255559" r:id="rId7"/>
        </w:pict>
      </w:r>
    </w:p>
    <w:p w:rsidR="00000000" w:rsidRDefault="0093431E">
      <w:pPr>
        <w:rPr>
          <w:b/>
          <w:bCs/>
        </w:rPr>
      </w:pPr>
    </w:p>
    <w:p w:rsidR="00000000" w:rsidRDefault="0093431E">
      <w:pPr>
        <w:rPr>
          <w:b/>
          <w:bCs/>
        </w:rPr>
      </w:pPr>
    </w:p>
    <w:p w:rsidR="00000000" w:rsidRDefault="0093431E">
      <w:pPr>
        <w:rPr>
          <w:b/>
          <w:bCs/>
        </w:rPr>
      </w:pPr>
    </w:p>
    <w:p w:rsidR="00000000" w:rsidRDefault="0093431E">
      <w:pPr>
        <w:rPr>
          <w:b/>
          <w:bCs/>
        </w:rPr>
      </w:pPr>
    </w:p>
    <w:p w:rsidR="00000000" w:rsidRDefault="0093431E">
      <w:pPr>
        <w:rPr>
          <w:b/>
          <w:bCs/>
        </w:rPr>
      </w:pPr>
    </w:p>
    <w:p w:rsidR="00000000" w:rsidRDefault="0093431E">
      <w:pPr>
        <w:rPr>
          <w:b/>
          <w:bCs/>
        </w:rPr>
      </w:pPr>
    </w:p>
    <w:p w:rsidR="00000000" w:rsidRDefault="0093431E">
      <w:pPr>
        <w:rPr>
          <w:b/>
          <w:bCs/>
        </w:rPr>
      </w:pPr>
    </w:p>
    <w:p w:rsidR="00000000" w:rsidRDefault="0093431E">
      <w:pPr>
        <w:rPr>
          <w:b/>
          <w:bCs/>
        </w:rPr>
      </w:pPr>
    </w:p>
    <w:p w:rsidR="00000000" w:rsidRDefault="0093431E">
      <w:pPr>
        <w:rPr>
          <w:b/>
          <w:bCs/>
        </w:rPr>
      </w:pPr>
    </w:p>
    <w:p w:rsidR="00000000" w:rsidRDefault="0093431E">
      <w:pPr>
        <w:rPr>
          <w:b/>
          <w:bCs/>
        </w:rPr>
      </w:pPr>
    </w:p>
    <w:p w:rsidR="00000000" w:rsidRDefault="0093431E">
      <w:pPr>
        <w:rPr>
          <w:b/>
          <w:bCs/>
        </w:rPr>
      </w:pPr>
    </w:p>
    <w:p w:rsidR="00000000" w:rsidRDefault="0093431E">
      <w:pPr>
        <w:rPr>
          <w:b/>
          <w:bCs/>
        </w:rPr>
      </w:pPr>
    </w:p>
    <w:p w:rsidR="00000000" w:rsidRDefault="0093431E">
      <w:pPr>
        <w:rPr>
          <w:b/>
          <w:bCs/>
        </w:rPr>
      </w:pPr>
    </w:p>
    <w:p w:rsidR="0093431E" w:rsidRDefault="0093431E" w:rsidP="0093431E">
      <w:pPr>
        <w:pStyle w:val="Heading3"/>
        <w:numPr>
          <w:ilvl w:val="0"/>
          <w:numId w:val="0"/>
        </w:numPr>
      </w:pPr>
      <w:r>
        <w:lastRenderedPageBreak/>
        <w:t>UNITED STATES HISTORY</w:t>
      </w:r>
    </w:p>
    <w:p w:rsidR="00000000" w:rsidRDefault="0093431E" w:rsidP="0093431E">
      <w:pPr>
        <w:pStyle w:val="Heading3"/>
        <w:numPr>
          <w:ilvl w:val="0"/>
          <w:numId w:val="0"/>
        </w:numPr>
      </w:pPr>
      <w:r>
        <w:t>SECTION I</w:t>
      </w:r>
    </w:p>
    <w:p w:rsidR="00000000" w:rsidRDefault="0093431E">
      <w:pPr>
        <w:jc w:val="center"/>
        <w:rPr>
          <w:sz w:val="20"/>
        </w:rPr>
      </w:pPr>
      <w:r>
        <w:rPr>
          <w:sz w:val="20"/>
        </w:rPr>
        <w:t>Time – 55 minutes</w:t>
      </w:r>
    </w:p>
    <w:p w:rsidR="00000000" w:rsidRDefault="0093431E">
      <w:pPr>
        <w:jc w:val="center"/>
        <w:rPr>
          <w:sz w:val="20"/>
        </w:rPr>
      </w:pPr>
      <w:r>
        <w:rPr>
          <w:sz w:val="20"/>
        </w:rPr>
        <w:t>80 Questions</w:t>
      </w:r>
    </w:p>
    <w:p w:rsidR="00000000" w:rsidRDefault="0093431E">
      <w:pPr>
        <w:jc w:val="center"/>
        <w:rPr>
          <w:sz w:val="20"/>
        </w:rPr>
      </w:pPr>
    </w:p>
    <w:p w:rsidR="00000000" w:rsidRDefault="0093431E">
      <w:pPr>
        <w:ind w:left="-360" w:right="-360"/>
        <w:rPr>
          <w:sz w:val="20"/>
        </w:rPr>
      </w:pPr>
      <w:r>
        <w:rPr>
          <w:b/>
          <w:bCs/>
          <w:sz w:val="20"/>
        </w:rPr>
        <w:t xml:space="preserve">Directions:  </w:t>
      </w:r>
      <w:r>
        <w:rPr>
          <w:sz w:val="20"/>
        </w:rPr>
        <w:t>Each of the questions or incomplete statements below is followed by five suggested answers or completions.  Select the one t</w:t>
      </w:r>
      <w:r>
        <w:rPr>
          <w:sz w:val="20"/>
        </w:rPr>
        <w:t>hat is best in each case and then fill in the corresponding oval on the answer sheet.</w:t>
      </w:r>
    </w:p>
    <w:p w:rsidR="00000000" w:rsidRDefault="0093431E">
      <w:pPr>
        <w:ind w:left="-360" w:right="-360"/>
      </w:pPr>
    </w:p>
    <w:p w:rsidR="00000000" w:rsidRDefault="0093431E">
      <w:pPr>
        <w:sectPr w:rsidR="00000000">
          <w:type w:val="continuous"/>
          <w:pgSz w:w="12240" w:h="15840"/>
          <w:pgMar w:top="1440" w:right="1800" w:bottom="1440" w:left="1800" w:header="720" w:footer="720" w:gutter="0"/>
          <w:cols w:space="720"/>
          <w:docGrid w:linePitch="360"/>
        </w:sectPr>
      </w:pPr>
    </w:p>
    <w:p w:rsidR="00000000" w:rsidRDefault="0093431E">
      <w:pPr>
        <w:pStyle w:val="MultipleChoiceOutline"/>
        <w:numPr>
          <w:ilvl w:val="0"/>
          <w:numId w:val="4"/>
        </w:numPr>
      </w:pPr>
      <w:r>
        <w:lastRenderedPageBreak/>
        <w:t>In the colonial wars before 1754, Americans</w:t>
      </w:r>
    </w:p>
    <w:p w:rsidR="00000000" w:rsidRDefault="0093431E">
      <w:pPr>
        <w:pStyle w:val="MultipleChoiceOutline"/>
        <w:numPr>
          <w:ilvl w:val="1"/>
          <w:numId w:val="4"/>
        </w:numPr>
      </w:pPr>
      <w:proofErr w:type="gramStart"/>
      <w:r>
        <w:t>functioned</w:t>
      </w:r>
      <w:proofErr w:type="gramEnd"/>
      <w:r>
        <w:t xml:space="preserve"> as a unified fighting force.</w:t>
      </w:r>
    </w:p>
    <w:p w:rsidR="00000000" w:rsidRDefault="0093431E">
      <w:pPr>
        <w:pStyle w:val="MultipleChoiceOutline"/>
        <w:numPr>
          <w:ilvl w:val="1"/>
          <w:numId w:val="4"/>
        </w:numPr>
      </w:pPr>
      <w:proofErr w:type="gramStart"/>
      <w:r>
        <w:t>received</w:t>
      </w:r>
      <w:proofErr w:type="gramEnd"/>
      <w:r>
        <w:t xml:space="preserve"> more support from France than Britain.</w:t>
      </w:r>
    </w:p>
    <w:p w:rsidR="00000000" w:rsidRDefault="0093431E">
      <w:pPr>
        <w:pStyle w:val="MultipleChoiceOutline"/>
        <w:numPr>
          <w:ilvl w:val="1"/>
          <w:numId w:val="4"/>
        </w:numPr>
      </w:pPr>
      <w:proofErr w:type="gramStart"/>
      <w:r>
        <w:t>demonstrated</w:t>
      </w:r>
      <w:proofErr w:type="gramEnd"/>
      <w:r>
        <w:t xml:space="preserve"> an astonishing lack of </w:t>
      </w:r>
      <w:r>
        <w:t>unity.</w:t>
      </w:r>
    </w:p>
    <w:p w:rsidR="00000000" w:rsidRDefault="0093431E">
      <w:pPr>
        <w:pStyle w:val="MultipleChoiceOutline"/>
        <w:numPr>
          <w:ilvl w:val="1"/>
          <w:numId w:val="4"/>
        </w:numPr>
      </w:pPr>
      <w:proofErr w:type="gramStart"/>
      <w:r>
        <w:t>were</w:t>
      </w:r>
      <w:proofErr w:type="gramEnd"/>
      <w:r>
        <w:t xml:space="preserve"> not involved in combat.</w:t>
      </w:r>
    </w:p>
    <w:p w:rsidR="00000000" w:rsidRDefault="0093431E">
      <w:pPr>
        <w:pStyle w:val="MultipleChoiceOutline"/>
        <w:numPr>
          <w:ilvl w:val="1"/>
          <w:numId w:val="4"/>
        </w:numPr>
      </w:pPr>
      <w:proofErr w:type="gramStart"/>
      <w:r>
        <w:t>rarely</w:t>
      </w:r>
      <w:proofErr w:type="gramEnd"/>
      <w:r>
        <w:t xml:space="preserve"> involved Indians in the fighting.</w:t>
      </w:r>
    </w:p>
    <w:p w:rsidR="00000000" w:rsidRDefault="0093431E">
      <w:pPr>
        <w:pStyle w:val="MultipleChoiceOutline"/>
      </w:pPr>
    </w:p>
    <w:p w:rsidR="00000000" w:rsidRDefault="0093431E">
      <w:pPr>
        <w:pStyle w:val="MultipleChoiceOutline"/>
        <w:numPr>
          <w:ilvl w:val="0"/>
          <w:numId w:val="4"/>
        </w:numPr>
      </w:pPr>
      <w:r>
        <w:t>Alexander Hamilton believed that a limited national debt</w:t>
      </w:r>
    </w:p>
    <w:p w:rsidR="00000000" w:rsidRDefault="0093431E">
      <w:pPr>
        <w:pStyle w:val="MultipleChoiceOutline"/>
        <w:numPr>
          <w:ilvl w:val="1"/>
          <w:numId w:val="4"/>
        </w:numPr>
      </w:pPr>
      <w:proofErr w:type="gramStart"/>
      <w:r>
        <w:t>would</w:t>
      </w:r>
      <w:proofErr w:type="gramEnd"/>
      <w:r>
        <w:t xml:space="preserve"> do great harm to the nation’s economy.</w:t>
      </w:r>
    </w:p>
    <w:p w:rsidR="00000000" w:rsidRDefault="0093431E">
      <w:pPr>
        <w:pStyle w:val="MultipleChoiceOutline"/>
        <w:numPr>
          <w:ilvl w:val="1"/>
          <w:numId w:val="4"/>
        </w:numPr>
      </w:pPr>
      <w:proofErr w:type="gramStart"/>
      <w:r>
        <w:t>might</w:t>
      </w:r>
      <w:proofErr w:type="gramEnd"/>
      <w:r>
        <w:t xml:space="preserve"> lead to military weakness.</w:t>
      </w:r>
    </w:p>
    <w:p w:rsidR="00000000" w:rsidRDefault="0093431E">
      <w:pPr>
        <w:pStyle w:val="MultipleChoiceOutline"/>
        <w:numPr>
          <w:ilvl w:val="1"/>
          <w:numId w:val="4"/>
        </w:numPr>
      </w:pPr>
      <w:proofErr w:type="gramStart"/>
      <w:r>
        <w:t>could</w:t>
      </w:r>
      <w:proofErr w:type="gramEnd"/>
      <w:r>
        <w:t xml:space="preserve"> persuade individuals and nations not </w:t>
      </w:r>
      <w:r>
        <w:t>to lend money to the United States.</w:t>
      </w:r>
    </w:p>
    <w:p w:rsidR="00000000" w:rsidRDefault="0093431E">
      <w:pPr>
        <w:pStyle w:val="MultipleChoiceOutline"/>
        <w:numPr>
          <w:ilvl w:val="1"/>
          <w:numId w:val="4"/>
        </w:numPr>
      </w:pPr>
      <w:proofErr w:type="gramStart"/>
      <w:r>
        <w:t>was</w:t>
      </w:r>
      <w:proofErr w:type="gramEnd"/>
      <w:r>
        <w:t xml:space="preserve"> beneficial, because people to whom the government owed money would work hard to make the nation a success.</w:t>
      </w:r>
    </w:p>
    <w:p w:rsidR="00000000" w:rsidRDefault="0093431E">
      <w:pPr>
        <w:pStyle w:val="MultipleChoiceOutline"/>
        <w:numPr>
          <w:ilvl w:val="1"/>
          <w:numId w:val="4"/>
        </w:numPr>
      </w:pPr>
      <w:proofErr w:type="gramStart"/>
      <w:r>
        <w:t>could</w:t>
      </w:r>
      <w:proofErr w:type="gramEnd"/>
      <w:r>
        <w:t xml:space="preserve"> help his economic plans but not his political plans.</w:t>
      </w:r>
    </w:p>
    <w:p w:rsidR="00000000" w:rsidRDefault="0093431E">
      <w:pPr>
        <w:pStyle w:val="MultipleChoiceOutline"/>
      </w:pPr>
    </w:p>
    <w:p w:rsidR="00000000" w:rsidRDefault="0093431E">
      <w:pPr>
        <w:pStyle w:val="MultipleChoiceOutline"/>
        <w:numPr>
          <w:ilvl w:val="0"/>
          <w:numId w:val="4"/>
        </w:numPr>
      </w:pPr>
      <w:r>
        <w:t>As a result of the introduction of the cotton gin</w:t>
      </w:r>
      <w:r>
        <w:t>,</w:t>
      </w:r>
    </w:p>
    <w:p w:rsidR="00000000" w:rsidRDefault="0093431E">
      <w:pPr>
        <w:pStyle w:val="MultipleChoiceOutline"/>
        <w:numPr>
          <w:ilvl w:val="1"/>
          <w:numId w:val="4"/>
        </w:numPr>
      </w:pPr>
      <w:proofErr w:type="gramStart"/>
      <w:r>
        <w:t>fewer</w:t>
      </w:r>
      <w:proofErr w:type="gramEnd"/>
      <w:r>
        <w:t xml:space="preserve"> slaves were needed on the plantations.</w:t>
      </w:r>
    </w:p>
    <w:p w:rsidR="00000000" w:rsidRDefault="0093431E">
      <w:pPr>
        <w:pStyle w:val="MultipleChoiceOutline"/>
        <w:numPr>
          <w:ilvl w:val="1"/>
          <w:numId w:val="4"/>
        </w:numPr>
      </w:pPr>
      <w:proofErr w:type="gramStart"/>
      <w:r>
        <w:t>short-staple</w:t>
      </w:r>
      <w:proofErr w:type="gramEnd"/>
      <w:r>
        <w:t xml:space="preserve"> cotton lost popularity.</w:t>
      </w:r>
    </w:p>
    <w:p w:rsidR="00000000" w:rsidRDefault="0093431E">
      <w:pPr>
        <w:pStyle w:val="MultipleChoiceOutline"/>
        <w:numPr>
          <w:ilvl w:val="1"/>
          <w:numId w:val="4"/>
        </w:numPr>
      </w:pPr>
      <w:proofErr w:type="gramStart"/>
      <w:r>
        <w:t>slavery</w:t>
      </w:r>
      <w:proofErr w:type="gramEnd"/>
      <w:r>
        <w:t xml:space="preserve"> was reinvigorated.</w:t>
      </w:r>
    </w:p>
    <w:p w:rsidR="00000000" w:rsidRDefault="0093431E">
      <w:pPr>
        <w:pStyle w:val="MultipleChoiceOutline"/>
        <w:numPr>
          <w:ilvl w:val="1"/>
          <w:numId w:val="4"/>
        </w:numPr>
      </w:pPr>
      <w:r>
        <w:t>Thomas Jefferson predicted the gradual death of slavery.</w:t>
      </w:r>
    </w:p>
    <w:p w:rsidR="00000000" w:rsidRDefault="0093431E">
      <w:pPr>
        <w:pStyle w:val="MultipleChoiceOutline"/>
        <w:numPr>
          <w:ilvl w:val="1"/>
          <w:numId w:val="4"/>
        </w:numPr>
      </w:pPr>
      <w:proofErr w:type="gramStart"/>
      <w:r>
        <w:t>the</w:t>
      </w:r>
      <w:proofErr w:type="gramEnd"/>
      <w:r>
        <w:t xml:space="preserve"> African slave trade was legalized.</w:t>
      </w:r>
    </w:p>
    <w:p w:rsidR="00000000" w:rsidRDefault="0093431E">
      <w:pPr>
        <w:pStyle w:val="MultipleChoiceOutline"/>
      </w:pPr>
    </w:p>
    <w:p w:rsidR="00000000" w:rsidRDefault="0093431E">
      <w:pPr>
        <w:pStyle w:val="MultipleChoiceOutline"/>
        <w:numPr>
          <w:ilvl w:val="0"/>
          <w:numId w:val="4"/>
        </w:numPr>
      </w:pPr>
      <w:r>
        <w:t>In his 10 percent plan for Reconstruction, Presi</w:t>
      </w:r>
      <w:r>
        <w:t>dent Lincoln promised</w:t>
      </w:r>
    </w:p>
    <w:p w:rsidR="00000000" w:rsidRDefault="0093431E">
      <w:pPr>
        <w:pStyle w:val="MultipleChoiceOutline"/>
        <w:numPr>
          <w:ilvl w:val="1"/>
          <w:numId w:val="4"/>
        </w:numPr>
      </w:pPr>
      <w:proofErr w:type="gramStart"/>
      <w:r>
        <w:t>rapid</w:t>
      </w:r>
      <w:proofErr w:type="gramEnd"/>
      <w:r>
        <w:t xml:space="preserve"> readmission of Southern states into the Union.</w:t>
      </w:r>
    </w:p>
    <w:p w:rsidR="00000000" w:rsidRDefault="0093431E">
      <w:pPr>
        <w:pStyle w:val="MultipleChoiceOutline"/>
        <w:numPr>
          <w:ilvl w:val="1"/>
          <w:numId w:val="4"/>
        </w:numPr>
      </w:pPr>
      <w:proofErr w:type="gramStart"/>
      <w:r>
        <w:t>former</w:t>
      </w:r>
      <w:proofErr w:type="gramEnd"/>
      <w:r>
        <w:t xml:space="preserve"> slaves the right to vote.</w:t>
      </w:r>
    </w:p>
    <w:p w:rsidR="00000000" w:rsidRDefault="0093431E">
      <w:pPr>
        <w:pStyle w:val="MultipleChoiceOutline"/>
        <w:numPr>
          <w:ilvl w:val="1"/>
          <w:numId w:val="4"/>
        </w:numPr>
      </w:pPr>
      <w:proofErr w:type="gramStart"/>
      <w:r>
        <w:t>the</w:t>
      </w:r>
      <w:proofErr w:type="gramEnd"/>
      <w:r>
        <w:t xml:space="preserve"> restoration of the planter aristocracy to political power.</w:t>
      </w:r>
    </w:p>
    <w:p w:rsidR="00000000" w:rsidRDefault="0093431E">
      <w:pPr>
        <w:pStyle w:val="MultipleChoiceOutline"/>
        <w:numPr>
          <w:ilvl w:val="1"/>
          <w:numId w:val="4"/>
        </w:numPr>
      </w:pPr>
      <w:proofErr w:type="gramStart"/>
      <w:r>
        <w:t>severe</w:t>
      </w:r>
      <w:proofErr w:type="gramEnd"/>
      <w:r>
        <w:t xml:space="preserve"> punishment of Southern political and military leaders.</w:t>
      </w:r>
    </w:p>
    <w:p w:rsidR="00000000" w:rsidRDefault="0093431E">
      <w:pPr>
        <w:pStyle w:val="MultipleChoiceOutline"/>
        <w:numPr>
          <w:ilvl w:val="1"/>
          <w:numId w:val="4"/>
        </w:numPr>
      </w:pPr>
      <w:proofErr w:type="gramStart"/>
      <w:r>
        <w:t>a</w:t>
      </w:r>
      <w:proofErr w:type="gramEnd"/>
      <w:r>
        <w:t xml:space="preserve"> plan to allow 10 perc</w:t>
      </w:r>
      <w:r>
        <w:t>ent of blacks to vote.</w:t>
      </w:r>
    </w:p>
    <w:p w:rsidR="00000000" w:rsidRDefault="0093431E">
      <w:pPr>
        <w:pStyle w:val="MultipleChoiceOutline"/>
      </w:pPr>
    </w:p>
    <w:p w:rsidR="00000000" w:rsidRDefault="0093431E">
      <w:pPr>
        <w:pStyle w:val="MultipleChoiceOutline"/>
        <w:numPr>
          <w:ilvl w:val="0"/>
          <w:numId w:val="4"/>
        </w:numPr>
      </w:pPr>
      <w:r>
        <w:t>In the presidential election of 1868, Ulysses S. Grant</w:t>
      </w:r>
    </w:p>
    <w:p w:rsidR="00000000" w:rsidRDefault="0093431E">
      <w:pPr>
        <w:pStyle w:val="MultipleChoiceOutline"/>
        <w:numPr>
          <w:ilvl w:val="1"/>
          <w:numId w:val="4"/>
        </w:numPr>
      </w:pPr>
      <w:proofErr w:type="gramStart"/>
      <w:r>
        <w:t>transformed</w:t>
      </w:r>
      <w:proofErr w:type="gramEnd"/>
      <w:r>
        <w:t xml:space="preserve"> his personal popularity into a large majority in the popular vote.</w:t>
      </w:r>
    </w:p>
    <w:p w:rsidR="00000000" w:rsidRDefault="0093431E">
      <w:pPr>
        <w:pStyle w:val="MultipleChoiceOutline"/>
        <w:numPr>
          <w:ilvl w:val="1"/>
          <w:numId w:val="4"/>
        </w:numPr>
      </w:pPr>
      <w:proofErr w:type="gramStart"/>
      <w:r>
        <w:t>owed</w:t>
      </w:r>
      <w:proofErr w:type="gramEnd"/>
      <w:r>
        <w:t xml:space="preserve"> his victory to the votes of former slaves.</w:t>
      </w:r>
    </w:p>
    <w:p w:rsidR="00000000" w:rsidRDefault="0093431E">
      <w:pPr>
        <w:pStyle w:val="MultipleChoiceOutline"/>
        <w:numPr>
          <w:ilvl w:val="1"/>
          <w:numId w:val="4"/>
        </w:numPr>
      </w:pPr>
      <w:proofErr w:type="gramStart"/>
      <w:r>
        <w:t>gained</w:t>
      </w:r>
      <w:proofErr w:type="gramEnd"/>
      <w:r>
        <w:t xml:space="preserve"> his victory by winning the votes of the ma</w:t>
      </w:r>
      <w:r>
        <w:t>jority of whites.</w:t>
      </w:r>
    </w:p>
    <w:p w:rsidR="00000000" w:rsidRDefault="0093431E">
      <w:pPr>
        <w:pStyle w:val="MultipleChoiceOutline"/>
        <w:numPr>
          <w:ilvl w:val="1"/>
          <w:numId w:val="4"/>
        </w:numPr>
      </w:pPr>
      <w:proofErr w:type="gramStart"/>
      <w:r>
        <w:t>demonstrated</w:t>
      </w:r>
      <w:proofErr w:type="gramEnd"/>
      <w:r>
        <w:t xml:space="preserve"> his political skill.</w:t>
      </w:r>
    </w:p>
    <w:p w:rsidR="00000000" w:rsidRDefault="0093431E">
      <w:pPr>
        <w:pStyle w:val="MultipleChoiceOutline"/>
        <w:numPr>
          <w:ilvl w:val="1"/>
          <w:numId w:val="4"/>
        </w:numPr>
      </w:pPr>
      <w:proofErr w:type="gramStart"/>
      <w:r>
        <w:t>all</w:t>
      </w:r>
      <w:proofErr w:type="gramEnd"/>
      <w:r>
        <w:t xml:space="preserve"> of the above.</w:t>
      </w:r>
    </w:p>
    <w:p w:rsidR="00000000" w:rsidRDefault="0093431E">
      <w:pPr>
        <w:pStyle w:val="MultipleChoiceOutline"/>
      </w:pPr>
    </w:p>
    <w:p w:rsidR="00000000" w:rsidRDefault="0093431E">
      <w:pPr>
        <w:pStyle w:val="MultipleChoiceOutline"/>
        <w:numPr>
          <w:ilvl w:val="0"/>
          <w:numId w:val="4"/>
        </w:numPr>
      </w:pPr>
      <w:r>
        <w:t>The Philippine insurrection was finally broken in 1901 when</w:t>
      </w:r>
    </w:p>
    <w:p w:rsidR="00000000" w:rsidRDefault="0093431E">
      <w:pPr>
        <w:pStyle w:val="MultipleChoiceOutline"/>
        <w:numPr>
          <w:ilvl w:val="1"/>
          <w:numId w:val="4"/>
        </w:numPr>
      </w:pPr>
      <w:r>
        <w:t>American troops overwhelmed the Filipino rebels.</w:t>
      </w:r>
    </w:p>
    <w:p w:rsidR="00000000" w:rsidRDefault="0093431E">
      <w:pPr>
        <w:pStyle w:val="MultipleChoiceOutline"/>
        <w:numPr>
          <w:ilvl w:val="1"/>
          <w:numId w:val="4"/>
        </w:numPr>
      </w:pPr>
      <w:proofErr w:type="gramStart"/>
      <w:r>
        <w:t>the</w:t>
      </w:r>
      <w:proofErr w:type="gramEnd"/>
      <w:r>
        <w:t xml:space="preserve"> islands were given their independence.</w:t>
      </w:r>
    </w:p>
    <w:p w:rsidR="00000000" w:rsidRDefault="0093431E">
      <w:pPr>
        <w:pStyle w:val="MultipleChoiceOutline"/>
        <w:numPr>
          <w:ilvl w:val="1"/>
          <w:numId w:val="4"/>
        </w:numPr>
      </w:pPr>
      <w:proofErr w:type="gramStart"/>
      <w:r>
        <w:t>the</w:t>
      </w:r>
      <w:proofErr w:type="gramEnd"/>
      <w:r>
        <w:t xml:space="preserve"> Senate passed a resolution pl</w:t>
      </w:r>
      <w:r>
        <w:t>edging eventual independence for the Philippines.</w:t>
      </w:r>
    </w:p>
    <w:p w:rsidR="00000000" w:rsidRDefault="0093431E">
      <w:pPr>
        <w:pStyle w:val="MultipleChoiceOutline"/>
        <w:numPr>
          <w:ilvl w:val="1"/>
          <w:numId w:val="4"/>
        </w:numPr>
      </w:pPr>
      <w:proofErr w:type="gramStart"/>
      <w:r>
        <w:t>the</w:t>
      </w:r>
      <w:proofErr w:type="gramEnd"/>
      <w:r>
        <w:t xml:space="preserve"> Filipino resistance army splintered.</w:t>
      </w:r>
    </w:p>
    <w:p w:rsidR="00000000" w:rsidRDefault="0093431E">
      <w:pPr>
        <w:pStyle w:val="MultipleChoiceOutline"/>
        <w:numPr>
          <w:ilvl w:val="1"/>
          <w:numId w:val="4"/>
        </w:numPr>
      </w:pPr>
      <w:r>
        <w:t>Emilio Aguinaldo, the Filipino leader, was captured.</w:t>
      </w:r>
    </w:p>
    <w:p w:rsidR="00000000" w:rsidRDefault="0093431E">
      <w:pPr>
        <w:pStyle w:val="MultipleChoiceOutline"/>
      </w:pPr>
    </w:p>
    <w:p w:rsidR="00000000" w:rsidRDefault="0093431E">
      <w:pPr>
        <w:pStyle w:val="MultipleChoiceOutline"/>
        <w:numPr>
          <w:ilvl w:val="0"/>
          <w:numId w:val="4"/>
        </w:numPr>
      </w:pPr>
      <w:r>
        <w:t>Warren G. Harding was willing to seize the initiative on the issue of international disarmament because</w:t>
      </w:r>
    </w:p>
    <w:p w:rsidR="00000000" w:rsidRDefault="0093431E">
      <w:pPr>
        <w:pStyle w:val="MultipleChoiceOutline"/>
        <w:numPr>
          <w:ilvl w:val="1"/>
          <w:numId w:val="4"/>
        </w:numPr>
      </w:pPr>
      <w:proofErr w:type="gramStart"/>
      <w:r>
        <w:t>he</w:t>
      </w:r>
      <w:proofErr w:type="gramEnd"/>
      <w:r>
        <w:t xml:space="preserve"> fear</w:t>
      </w:r>
      <w:r>
        <w:t>ed renewed war in Europe.</w:t>
      </w:r>
    </w:p>
    <w:p w:rsidR="00000000" w:rsidRDefault="0093431E">
      <w:pPr>
        <w:pStyle w:val="MultipleChoiceOutline"/>
        <w:numPr>
          <w:ilvl w:val="1"/>
          <w:numId w:val="4"/>
        </w:numPr>
      </w:pPr>
      <w:proofErr w:type="gramStart"/>
      <w:r>
        <w:t>he</w:t>
      </w:r>
      <w:proofErr w:type="gramEnd"/>
      <w:r>
        <w:t xml:space="preserve"> recognized that an arms race was imminent.</w:t>
      </w:r>
    </w:p>
    <w:p w:rsidR="00000000" w:rsidRDefault="0093431E">
      <w:pPr>
        <w:pStyle w:val="MultipleChoiceOutline"/>
        <w:numPr>
          <w:ilvl w:val="1"/>
          <w:numId w:val="4"/>
        </w:numPr>
      </w:pPr>
      <w:proofErr w:type="gramStart"/>
      <w:r>
        <w:t>businesspeople</w:t>
      </w:r>
      <w:proofErr w:type="gramEnd"/>
      <w:r>
        <w:t xml:space="preserve"> were unwilling to help pay for a larger United States Navy.</w:t>
      </w:r>
    </w:p>
    <w:p w:rsidR="00000000" w:rsidRDefault="0093431E">
      <w:pPr>
        <w:pStyle w:val="MultipleChoiceOutline"/>
        <w:numPr>
          <w:ilvl w:val="1"/>
          <w:numId w:val="4"/>
        </w:numPr>
      </w:pPr>
      <w:proofErr w:type="gramStart"/>
      <w:r>
        <w:t>he</w:t>
      </w:r>
      <w:proofErr w:type="gramEnd"/>
      <w:r>
        <w:t xml:space="preserve"> did not want the League of Nations to take the lead on this problem.</w:t>
      </w:r>
    </w:p>
    <w:p w:rsidR="00000000" w:rsidRDefault="0093431E">
      <w:pPr>
        <w:pStyle w:val="MultipleChoiceOutline"/>
        <w:numPr>
          <w:ilvl w:val="1"/>
          <w:numId w:val="4"/>
        </w:numPr>
      </w:pPr>
      <w:r>
        <w:t>American public opinion supported pea</w:t>
      </w:r>
      <w:r>
        <w:t>cemaking efforts.</w:t>
      </w:r>
    </w:p>
    <w:p w:rsidR="00000000" w:rsidRDefault="0093431E">
      <w:pPr>
        <w:pStyle w:val="MultipleChoiceOutline"/>
      </w:pPr>
    </w:p>
    <w:p w:rsidR="00000000" w:rsidRDefault="0093431E">
      <w:pPr>
        <w:pStyle w:val="MultipleChoiceOutline"/>
        <w:numPr>
          <w:ilvl w:val="0"/>
          <w:numId w:val="4"/>
        </w:numPr>
      </w:pPr>
      <w:r>
        <w:t>Among anticommunists, Senator Joseph R. McCarthy was the</w:t>
      </w:r>
    </w:p>
    <w:p w:rsidR="00000000" w:rsidRDefault="0093431E">
      <w:pPr>
        <w:pStyle w:val="MultipleChoiceOutline"/>
        <w:numPr>
          <w:ilvl w:val="1"/>
          <w:numId w:val="4"/>
        </w:numPr>
      </w:pPr>
      <w:proofErr w:type="gramStart"/>
      <w:r>
        <w:t>most</w:t>
      </w:r>
      <w:proofErr w:type="gramEnd"/>
      <w:r>
        <w:t xml:space="preserve"> effective.</w:t>
      </w:r>
    </w:p>
    <w:p w:rsidR="00000000" w:rsidRDefault="0093431E">
      <w:pPr>
        <w:pStyle w:val="MultipleChoiceOutline"/>
        <w:numPr>
          <w:ilvl w:val="1"/>
          <w:numId w:val="4"/>
        </w:numPr>
      </w:pPr>
      <w:proofErr w:type="gramStart"/>
      <w:r>
        <w:t>first</w:t>
      </w:r>
      <w:proofErr w:type="gramEnd"/>
      <w:r>
        <w:t xml:space="preserve"> Republican.</w:t>
      </w:r>
    </w:p>
    <w:p w:rsidR="00000000" w:rsidRDefault="0093431E">
      <w:pPr>
        <w:pStyle w:val="MultipleChoiceOutline"/>
        <w:numPr>
          <w:ilvl w:val="1"/>
          <w:numId w:val="4"/>
        </w:numPr>
      </w:pPr>
      <w:proofErr w:type="gramStart"/>
      <w:r>
        <w:t>only</w:t>
      </w:r>
      <w:proofErr w:type="gramEnd"/>
      <w:r>
        <w:t xml:space="preserve"> true World War II hero.</w:t>
      </w:r>
    </w:p>
    <w:p w:rsidR="00000000" w:rsidRDefault="0093431E">
      <w:pPr>
        <w:pStyle w:val="MultipleChoiceOutline"/>
        <w:numPr>
          <w:ilvl w:val="1"/>
          <w:numId w:val="4"/>
        </w:numPr>
      </w:pPr>
      <w:proofErr w:type="gramStart"/>
      <w:r>
        <w:t>one</w:t>
      </w:r>
      <w:proofErr w:type="gramEnd"/>
      <w:r>
        <w:t xml:space="preserve"> who most damaged free speech.</w:t>
      </w:r>
    </w:p>
    <w:p w:rsidR="00000000" w:rsidRDefault="0093431E">
      <w:pPr>
        <w:pStyle w:val="MultipleChoiceOutline"/>
        <w:numPr>
          <w:ilvl w:val="1"/>
          <w:numId w:val="4"/>
        </w:numPr>
      </w:pPr>
      <w:proofErr w:type="gramStart"/>
      <w:r>
        <w:t>one</w:t>
      </w:r>
      <w:proofErr w:type="gramEnd"/>
      <w:r>
        <w:t xml:space="preserve"> who organized a national movement.</w:t>
      </w:r>
    </w:p>
    <w:p w:rsidR="0093431E" w:rsidRDefault="0093431E" w:rsidP="0093431E">
      <w:pPr>
        <w:pStyle w:val="MultipleChoiceOutline"/>
      </w:pPr>
    </w:p>
    <w:p w:rsidR="00000000" w:rsidRDefault="0093431E">
      <w:pPr>
        <w:pStyle w:val="MultipleChoiceOutline"/>
        <w:numPr>
          <w:ilvl w:val="0"/>
          <w:numId w:val="4"/>
        </w:numPr>
      </w:pPr>
      <w:proofErr w:type="spellStart"/>
      <w:r>
        <w:t>Shays’s</w:t>
      </w:r>
      <w:proofErr w:type="spellEnd"/>
      <w:r>
        <w:t xml:space="preserve"> Rebellion was provoked by</w:t>
      </w:r>
    </w:p>
    <w:p w:rsidR="00000000" w:rsidRDefault="0093431E">
      <w:pPr>
        <w:pStyle w:val="MultipleChoiceOutline"/>
        <w:numPr>
          <w:ilvl w:val="1"/>
          <w:numId w:val="4"/>
        </w:numPr>
      </w:pPr>
      <w:proofErr w:type="gramStart"/>
      <w:r>
        <w:t>fear</w:t>
      </w:r>
      <w:proofErr w:type="gramEnd"/>
      <w:r>
        <w:t xml:space="preserve"> tha</w:t>
      </w:r>
      <w:r>
        <w:t>t the Articles of Confederation had created too strong a national government for the United States.</w:t>
      </w:r>
    </w:p>
    <w:p w:rsidR="00000000" w:rsidRDefault="0093431E">
      <w:pPr>
        <w:pStyle w:val="MultipleChoiceOutline"/>
        <w:numPr>
          <w:ilvl w:val="1"/>
          <w:numId w:val="4"/>
        </w:numPr>
      </w:pPr>
      <w:proofErr w:type="gramStart"/>
      <w:r>
        <w:t>efforts</w:t>
      </w:r>
      <w:proofErr w:type="gramEnd"/>
      <w:r>
        <w:t xml:space="preserve"> by wealthy merchants to replace the Articles of Confederation with a new constitution.</w:t>
      </w:r>
    </w:p>
    <w:p w:rsidR="00000000" w:rsidRDefault="0093431E">
      <w:pPr>
        <w:pStyle w:val="MultipleChoiceOutline"/>
        <w:numPr>
          <w:ilvl w:val="1"/>
          <w:numId w:val="4"/>
        </w:numPr>
      </w:pPr>
      <w:proofErr w:type="gramStart"/>
      <w:r>
        <w:t>a</w:t>
      </w:r>
      <w:proofErr w:type="gramEnd"/>
      <w:r>
        <w:t xml:space="preserve"> quarrel over the boundary between Massachusetts and Vermont</w:t>
      </w:r>
      <w:r>
        <w:t>.</w:t>
      </w:r>
    </w:p>
    <w:p w:rsidR="00000000" w:rsidRDefault="0093431E">
      <w:pPr>
        <w:pStyle w:val="MultipleChoiceOutline"/>
        <w:numPr>
          <w:ilvl w:val="1"/>
          <w:numId w:val="4"/>
        </w:numPr>
      </w:pPr>
      <w:proofErr w:type="gramStart"/>
      <w:r>
        <w:t>foreclosures</w:t>
      </w:r>
      <w:proofErr w:type="gramEnd"/>
      <w:r>
        <w:t xml:space="preserve"> on the mortgages of backcountry farmers.</w:t>
      </w:r>
    </w:p>
    <w:p w:rsidR="00000000" w:rsidRDefault="0093431E">
      <w:pPr>
        <w:pStyle w:val="MultipleChoiceOutline"/>
        <w:numPr>
          <w:ilvl w:val="1"/>
          <w:numId w:val="4"/>
        </w:numPr>
      </w:pPr>
      <w:proofErr w:type="gramStart"/>
      <w:r>
        <w:t>the</w:t>
      </w:r>
      <w:proofErr w:type="gramEnd"/>
      <w:r>
        <w:t xml:space="preserve"> government’s failure to pay bonuses to Revolutionary War veterans.</w:t>
      </w:r>
    </w:p>
    <w:p w:rsidR="00000000" w:rsidRDefault="0093431E">
      <w:pPr>
        <w:pStyle w:val="MultipleChoiceOutline"/>
      </w:pPr>
    </w:p>
    <w:p w:rsidR="00000000" w:rsidRDefault="0093431E">
      <w:pPr>
        <w:pStyle w:val="MultipleChoiceOutline"/>
        <w:numPr>
          <w:ilvl w:val="0"/>
          <w:numId w:val="4"/>
        </w:numPr>
      </w:pPr>
      <w:r>
        <w:t>All of the following were results of the Missouri Compromise except that</w:t>
      </w:r>
    </w:p>
    <w:p w:rsidR="00000000" w:rsidRDefault="0093431E">
      <w:pPr>
        <w:pStyle w:val="MultipleChoiceOutline"/>
        <w:numPr>
          <w:ilvl w:val="1"/>
          <w:numId w:val="4"/>
        </w:numPr>
      </w:pPr>
      <w:proofErr w:type="gramStart"/>
      <w:r>
        <w:t>extremists</w:t>
      </w:r>
      <w:proofErr w:type="gramEnd"/>
      <w:r>
        <w:t xml:space="preserve"> in both the North and South were not satisfi</w:t>
      </w:r>
      <w:r>
        <w:t>ed.</w:t>
      </w:r>
    </w:p>
    <w:p w:rsidR="00000000" w:rsidRDefault="0093431E">
      <w:pPr>
        <w:pStyle w:val="MultipleChoiceOutline"/>
        <w:numPr>
          <w:ilvl w:val="1"/>
          <w:numId w:val="4"/>
        </w:numPr>
      </w:pPr>
      <w:r>
        <w:t>Missouri entered the Union as a slave state.</w:t>
      </w:r>
    </w:p>
    <w:p w:rsidR="00000000" w:rsidRDefault="0093431E">
      <w:pPr>
        <w:pStyle w:val="MultipleChoiceOutline"/>
        <w:numPr>
          <w:ilvl w:val="1"/>
          <w:numId w:val="4"/>
        </w:numPr>
      </w:pPr>
      <w:r>
        <w:t>Maine entered the Union as a free state.</w:t>
      </w:r>
    </w:p>
    <w:p w:rsidR="00000000" w:rsidRDefault="0093431E">
      <w:pPr>
        <w:pStyle w:val="MultipleChoiceOutline"/>
        <w:numPr>
          <w:ilvl w:val="1"/>
          <w:numId w:val="4"/>
        </w:numPr>
      </w:pPr>
      <w:proofErr w:type="gramStart"/>
      <w:r>
        <w:t>sectionalism</w:t>
      </w:r>
      <w:proofErr w:type="gramEnd"/>
      <w:r>
        <w:t xml:space="preserve"> was reduced.</w:t>
      </w:r>
    </w:p>
    <w:p w:rsidR="00000000" w:rsidRDefault="0093431E">
      <w:pPr>
        <w:pStyle w:val="MultipleChoiceOutline"/>
        <w:numPr>
          <w:ilvl w:val="1"/>
          <w:numId w:val="4"/>
        </w:numPr>
      </w:pPr>
      <w:proofErr w:type="gramStart"/>
      <w:r>
        <w:t>the</w:t>
      </w:r>
      <w:proofErr w:type="gramEnd"/>
      <w:r>
        <w:t xml:space="preserve"> balance between the North and South was kept even.</w:t>
      </w:r>
    </w:p>
    <w:p w:rsidR="00000000" w:rsidRDefault="0093431E">
      <w:pPr>
        <w:pStyle w:val="MultipleChoiceOutline"/>
      </w:pPr>
    </w:p>
    <w:p w:rsidR="00000000" w:rsidRDefault="0093431E">
      <w:pPr>
        <w:pStyle w:val="MultipleChoiceOutline"/>
        <w:numPr>
          <w:ilvl w:val="0"/>
          <w:numId w:val="4"/>
        </w:numPr>
      </w:pPr>
      <w:r>
        <w:t xml:space="preserve">“Civil Disobedience,” an essay that later influenced both Mahatma Gandhi and Martin </w:t>
      </w:r>
      <w:r>
        <w:t>Luther King, Jr., was written by the transcendentalist</w:t>
      </w:r>
    </w:p>
    <w:p w:rsidR="00000000" w:rsidRDefault="0093431E">
      <w:pPr>
        <w:pStyle w:val="MultipleChoiceOutline"/>
        <w:numPr>
          <w:ilvl w:val="1"/>
          <w:numId w:val="4"/>
        </w:numPr>
      </w:pPr>
      <w:r>
        <w:t>Louisa May Alcott.</w:t>
      </w:r>
    </w:p>
    <w:p w:rsidR="00000000" w:rsidRDefault="0093431E">
      <w:pPr>
        <w:pStyle w:val="MultipleChoiceOutline"/>
        <w:numPr>
          <w:ilvl w:val="1"/>
          <w:numId w:val="4"/>
        </w:numPr>
      </w:pPr>
      <w:r>
        <w:t>Ralph Waldo Emerson.</w:t>
      </w:r>
    </w:p>
    <w:p w:rsidR="00000000" w:rsidRDefault="0093431E">
      <w:pPr>
        <w:pStyle w:val="MultipleChoiceOutline"/>
        <w:numPr>
          <w:ilvl w:val="1"/>
          <w:numId w:val="4"/>
        </w:numPr>
      </w:pPr>
      <w:r>
        <w:t xml:space="preserve">James </w:t>
      </w:r>
      <w:proofErr w:type="spellStart"/>
      <w:r>
        <w:t>Fenimore</w:t>
      </w:r>
      <w:proofErr w:type="spellEnd"/>
      <w:r>
        <w:t xml:space="preserve"> Cooper.</w:t>
      </w:r>
    </w:p>
    <w:p w:rsidR="00000000" w:rsidRDefault="0093431E">
      <w:pPr>
        <w:pStyle w:val="MultipleChoiceOutline"/>
        <w:numPr>
          <w:ilvl w:val="1"/>
          <w:numId w:val="4"/>
        </w:numPr>
      </w:pPr>
      <w:r>
        <w:t>Margaret Fuller.</w:t>
      </w:r>
    </w:p>
    <w:p w:rsidR="00000000" w:rsidRDefault="0093431E">
      <w:pPr>
        <w:pStyle w:val="MultipleChoiceOutline"/>
        <w:numPr>
          <w:ilvl w:val="1"/>
          <w:numId w:val="4"/>
        </w:numPr>
      </w:pPr>
      <w:r>
        <w:t>Henry David Thoreau.</w:t>
      </w:r>
    </w:p>
    <w:p w:rsidR="00000000" w:rsidRDefault="0093431E">
      <w:pPr>
        <w:pStyle w:val="MultipleChoiceOutline"/>
      </w:pPr>
    </w:p>
    <w:p w:rsidR="00000000" w:rsidRDefault="0093431E">
      <w:pPr>
        <w:pStyle w:val="MultipleChoiceOutline"/>
        <w:numPr>
          <w:ilvl w:val="0"/>
          <w:numId w:val="4"/>
        </w:numPr>
      </w:pPr>
      <w:r>
        <w:t>The Fourteenth Amendment guaranteed</w:t>
      </w:r>
    </w:p>
    <w:p w:rsidR="00000000" w:rsidRDefault="0093431E">
      <w:pPr>
        <w:pStyle w:val="MultipleChoiceOutline"/>
        <w:numPr>
          <w:ilvl w:val="1"/>
          <w:numId w:val="4"/>
        </w:numPr>
      </w:pPr>
      <w:proofErr w:type="gramStart"/>
      <w:r>
        <w:t>citizenship</w:t>
      </w:r>
      <w:proofErr w:type="gramEnd"/>
      <w:r>
        <w:t xml:space="preserve"> to freed slaves.</w:t>
      </w:r>
    </w:p>
    <w:p w:rsidR="00000000" w:rsidRDefault="0093431E">
      <w:pPr>
        <w:pStyle w:val="MultipleChoiceOutline"/>
        <w:numPr>
          <w:ilvl w:val="1"/>
          <w:numId w:val="4"/>
        </w:numPr>
      </w:pPr>
      <w:proofErr w:type="gramStart"/>
      <w:r>
        <w:t>land</w:t>
      </w:r>
      <w:proofErr w:type="gramEnd"/>
      <w:r>
        <w:t xml:space="preserve"> for former slaves.</w:t>
      </w:r>
    </w:p>
    <w:p w:rsidR="00000000" w:rsidRDefault="0093431E">
      <w:pPr>
        <w:pStyle w:val="MultipleChoiceOutline"/>
        <w:numPr>
          <w:ilvl w:val="1"/>
          <w:numId w:val="4"/>
        </w:numPr>
      </w:pPr>
      <w:proofErr w:type="gramStart"/>
      <w:r>
        <w:t>freedom</w:t>
      </w:r>
      <w:proofErr w:type="gramEnd"/>
      <w:r>
        <w:t xml:space="preserve"> to</w:t>
      </w:r>
      <w:r>
        <w:t xml:space="preserve"> slaves.</w:t>
      </w:r>
    </w:p>
    <w:p w:rsidR="00000000" w:rsidRDefault="0093431E">
      <w:pPr>
        <w:pStyle w:val="MultipleChoiceOutline"/>
        <w:numPr>
          <w:ilvl w:val="1"/>
          <w:numId w:val="4"/>
        </w:numPr>
      </w:pPr>
      <w:proofErr w:type="gramStart"/>
      <w:r>
        <w:t>freed</w:t>
      </w:r>
      <w:proofErr w:type="gramEnd"/>
      <w:r>
        <w:t xml:space="preserve"> slaves the right to vote.</w:t>
      </w:r>
    </w:p>
    <w:p w:rsidR="00000000" w:rsidRDefault="0093431E">
      <w:pPr>
        <w:pStyle w:val="MultipleChoiceOutline"/>
        <w:numPr>
          <w:ilvl w:val="1"/>
          <w:numId w:val="4"/>
        </w:numPr>
      </w:pPr>
      <w:proofErr w:type="gramStart"/>
      <w:r>
        <w:t>education</w:t>
      </w:r>
      <w:proofErr w:type="gramEnd"/>
      <w:r>
        <w:t xml:space="preserve"> to former slaves.</w:t>
      </w:r>
    </w:p>
    <w:p w:rsidR="00000000" w:rsidRDefault="0093431E">
      <w:pPr>
        <w:pStyle w:val="MultipleChoiceOutline"/>
      </w:pPr>
    </w:p>
    <w:p w:rsidR="00000000" w:rsidRDefault="0093431E">
      <w:pPr>
        <w:pStyle w:val="MultipleChoiceOutline"/>
        <w:numPr>
          <w:ilvl w:val="0"/>
          <w:numId w:val="4"/>
        </w:numPr>
      </w:pPr>
      <w:r>
        <w:t>Which one of the following is least related to the other three?</w:t>
      </w:r>
    </w:p>
    <w:p w:rsidR="00000000" w:rsidRDefault="0093431E">
      <w:pPr>
        <w:pStyle w:val="MultipleChoiceOutline"/>
        <w:numPr>
          <w:ilvl w:val="1"/>
          <w:numId w:val="4"/>
        </w:numPr>
      </w:pPr>
      <w:r>
        <w:t>Jim Fisk</w:t>
      </w:r>
    </w:p>
    <w:p w:rsidR="00000000" w:rsidRDefault="0093431E">
      <w:pPr>
        <w:pStyle w:val="MultipleChoiceOutline"/>
        <w:numPr>
          <w:ilvl w:val="1"/>
          <w:numId w:val="4"/>
        </w:numPr>
      </w:pPr>
      <w:r>
        <w:t>“Black Friday”</w:t>
      </w:r>
    </w:p>
    <w:p w:rsidR="00000000" w:rsidRDefault="0093431E">
      <w:pPr>
        <w:pStyle w:val="MultipleChoiceOutline"/>
        <w:numPr>
          <w:ilvl w:val="1"/>
          <w:numId w:val="4"/>
        </w:numPr>
      </w:pPr>
      <w:r>
        <w:t>Jay Gould</w:t>
      </w:r>
    </w:p>
    <w:p w:rsidR="00000000" w:rsidRDefault="0093431E">
      <w:pPr>
        <w:pStyle w:val="MultipleChoiceOutline"/>
        <w:numPr>
          <w:ilvl w:val="1"/>
          <w:numId w:val="4"/>
        </w:numPr>
      </w:pPr>
      <w:r>
        <w:t>“Ohio Idea”</w:t>
      </w:r>
    </w:p>
    <w:p w:rsidR="00000000" w:rsidRDefault="0093431E">
      <w:pPr>
        <w:pStyle w:val="MultipleChoiceOutline"/>
        <w:numPr>
          <w:ilvl w:val="1"/>
          <w:numId w:val="4"/>
        </w:numPr>
      </w:pPr>
      <w:r>
        <w:t>Wall Street gold market</w:t>
      </w:r>
    </w:p>
    <w:p w:rsidR="00000000" w:rsidRDefault="0093431E">
      <w:pPr>
        <w:pStyle w:val="MultipleChoiceOutline"/>
      </w:pPr>
    </w:p>
    <w:p w:rsidR="00000000" w:rsidRDefault="0093431E">
      <w:pPr>
        <w:pStyle w:val="MultipleChoiceOutline"/>
        <w:numPr>
          <w:ilvl w:val="0"/>
          <w:numId w:val="4"/>
        </w:numPr>
      </w:pPr>
      <w:r>
        <w:t>Teddy Roosevelt received the Republican vice-presid</w:t>
      </w:r>
      <w:r>
        <w:t>ential nomination in 1900 mainly because</w:t>
      </w:r>
    </w:p>
    <w:p w:rsidR="00000000" w:rsidRDefault="0093431E">
      <w:pPr>
        <w:pStyle w:val="MultipleChoiceOutline"/>
        <w:numPr>
          <w:ilvl w:val="1"/>
          <w:numId w:val="4"/>
        </w:numPr>
      </w:pPr>
      <w:proofErr w:type="gramStart"/>
      <w:r>
        <w:t>his</w:t>
      </w:r>
      <w:proofErr w:type="gramEnd"/>
      <w:r>
        <w:t xml:space="preserve"> progressivism balanced McKinley’s conservatism.</w:t>
      </w:r>
    </w:p>
    <w:p w:rsidR="00000000" w:rsidRDefault="0093431E">
      <w:pPr>
        <w:pStyle w:val="MultipleChoiceOutline"/>
        <w:numPr>
          <w:ilvl w:val="1"/>
          <w:numId w:val="4"/>
        </w:numPr>
      </w:pPr>
      <w:proofErr w:type="gramStart"/>
      <w:r>
        <w:t>the</w:t>
      </w:r>
      <w:proofErr w:type="gramEnd"/>
      <w:r>
        <w:t xml:space="preserve"> nomination would remove him from the governorship of New York.</w:t>
      </w:r>
    </w:p>
    <w:p w:rsidR="00000000" w:rsidRDefault="0093431E">
      <w:pPr>
        <w:pStyle w:val="MultipleChoiceOutline"/>
        <w:numPr>
          <w:ilvl w:val="1"/>
          <w:numId w:val="4"/>
        </w:numPr>
      </w:pPr>
      <w:proofErr w:type="gramStart"/>
      <w:r>
        <w:t>his</w:t>
      </w:r>
      <w:proofErr w:type="gramEnd"/>
      <w:r>
        <w:t xml:space="preserve"> presence on the ticket would appeal to western voters.</w:t>
      </w:r>
    </w:p>
    <w:p w:rsidR="00000000" w:rsidRDefault="0093431E">
      <w:pPr>
        <w:pStyle w:val="MultipleChoiceOutline"/>
        <w:numPr>
          <w:ilvl w:val="1"/>
          <w:numId w:val="4"/>
        </w:numPr>
      </w:pPr>
      <w:r>
        <w:t>Mark Hanna supported his candidacy.</w:t>
      </w:r>
    </w:p>
    <w:p w:rsidR="00000000" w:rsidRDefault="0093431E">
      <w:pPr>
        <w:pStyle w:val="MultipleChoiceOutline"/>
        <w:numPr>
          <w:ilvl w:val="1"/>
          <w:numId w:val="4"/>
        </w:numPr>
      </w:pPr>
      <w:proofErr w:type="gramStart"/>
      <w:r>
        <w:t>h</w:t>
      </w:r>
      <w:r>
        <w:t>is</w:t>
      </w:r>
      <w:proofErr w:type="gramEnd"/>
      <w:r>
        <w:t xml:space="preserve"> personal warmth balanced McKinley’s aloofness.</w:t>
      </w:r>
    </w:p>
    <w:p w:rsidR="00000000" w:rsidRDefault="0093431E">
      <w:pPr>
        <w:pStyle w:val="MultipleChoiceOutline"/>
      </w:pPr>
    </w:p>
    <w:p w:rsidR="00000000" w:rsidRDefault="0093431E">
      <w:pPr>
        <w:pStyle w:val="MultipleChoiceOutline"/>
        <w:numPr>
          <w:ilvl w:val="0"/>
          <w:numId w:val="4"/>
        </w:numPr>
      </w:pPr>
      <w:r>
        <w:t xml:space="preserve">The intended beneficiaries of the </w:t>
      </w:r>
      <w:proofErr w:type="spellStart"/>
      <w:r>
        <w:t>McNary</w:t>
      </w:r>
      <w:proofErr w:type="spellEnd"/>
      <w:r>
        <w:t xml:space="preserve">-Haugen Bill were ___; the intended beneficiaries of the Norris-LaGuardia Act were ____ </w:t>
      </w:r>
      <w:r>
        <w:tab/>
        <w:t>.</w:t>
      </w:r>
    </w:p>
    <w:p w:rsidR="00000000" w:rsidRDefault="0093431E">
      <w:pPr>
        <w:pStyle w:val="MultipleChoiceOutline"/>
        <w:numPr>
          <w:ilvl w:val="1"/>
          <w:numId w:val="4"/>
        </w:numPr>
      </w:pPr>
      <w:r>
        <w:t>railroads; labor unions</w:t>
      </w:r>
    </w:p>
    <w:p w:rsidR="00000000" w:rsidRDefault="0093431E">
      <w:pPr>
        <w:pStyle w:val="MultipleChoiceOutline"/>
        <w:numPr>
          <w:ilvl w:val="1"/>
          <w:numId w:val="4"/>
        </w:numPr>
      </w:pPr>
      <w:r>
        <w:t>farmers; labor unions</w:t>
      </w:r>
    </w:p>
    <w:p w:rsidR="00000000" w:rsidRDefault="0093431E">
      <w:pPr>
        <w:pStyle w:val="MultipleChoiceOutline"/>
        <w:numPr>
          <w:ilvl w:val="1"/>
          <w:numId w:val="4"/>
        </w:numPr>
      </w:pPr>
      <w:r>
        <w:t>banks; railroads</w:t>
      </w:r>
    </w:p>
    <w:p w:rsidR="00000000" w:rsidRDefault="0093431E">
      <w:pPr>
        <w:pStyle w:val="MultipleChoiceOutline"/>
        <w:numPr>
          <w:ilvl w:val="1"/>
          <w:numId w:val="4"/>
        </w:numPr>
      </w:pPr>
      <w:r>
        <w:t>farmers; ba</w:t>
      </w:r>
      <w:r>
        <w:t>nks</w:t>
      </w:r>
    </w:p>
    <w:p w:rsidR="00000000" w:rsidRDefault="0093431E">
      <w:pPr>
        <w:pStyle w:val="MultipleChoiceOutline"/>
        <w:numPr>
          <w:ilvl w:val="1"/>
          <w:numId w:val="4"/>
        </w:numPr>
      </w:pPr>
      <w:r>
        <w:t>railroads; farmers</w:t>
      </w:r>
    </w:p>
    <w:p w:rsidR="00000000" w:rsidRDefault="0093431E">
      <w:pPr>
        <w:pStyle w:val="MultipleChoiceOutline"/>
      </w:pPr>
    </w:p>
    <w:p w:rsidR="00000000" w:rsidRDefault="0093431E">
      <w:pPr>
        <w:pStyle w:val="MultipleChoiceOutline"/>
        <w:numPr>
          <w:ilvl w:val="0"/>
          <w:numId w:val="4"/>
        </w:numPr>
      </w:pPr>
      <w:r>
        <w:t>The record would seem to indicate that President Eisenhower’s strongest commitment during his presidency was to</w:t>
      </w:r>
    </w:p>
    <w:p w:rsidR="00000000" w:rsidRDefault="0093431E">
      <w:pPr>
        <w:pStyle w:val="MultipleChoiceOutline"/>
        <w:numPr>
          <w:ilvl w:val="1"/>
          <w:numId w:val="4"/>
        </w:numPr>
      </w:pPr>
      <w:proofErr w:type="gramStart"/>
      <w:r>
        <w:t>social</w:t>
      </w:r>
      <w:proofErr w:type="gramEnd"/>
      <w:r>
        <w:t xml:space="preserve"> justice.</w:t>
      </w:r>
    </w:p>
    <w:p w:rsidR="00000000" w:rsidRDefault="0093431E">
      <w:pPr>
        <w:pStyle w:val="MultipleChoiceOutline"/>
        <w:numPr>
          <w:ilvl w:val="1"/>
          <w:numId w:val="4"/>
        </w:numPr>
      </w:pPr>
      <w:proofErr w:type="gramStart"/>
      <w:r>
        <w:t>social</w:t>
      </w:r>
      <w:proofErr w:type="gramEnd"/>
      <w:r>
        <w:t xml:space="preserve"> harmony.</w:t>
      </w:r>
    </w:p>
    <w:p w:rsidR="00000000" w:rsidRDefault="0093431E">
      <w:pPr>
        <w:pStyle w:val="MultipleChoiceOutline"/>
        <w:numPr>
          <w:ilvl w:val="1"/>
          <w:numId w:val="4"/>
        </w:numPr>
      </w:pPr>
      <w:proofErr w:type="gramStart"/>
      <w:r>
        <w:t>party</w:t>
      </w:r>
      <w:proofErr w:type="gramEnd"/>
      <w:r>
        <w:t xml:space="preserve"> loyalty.</w:t>
      </w:r>
    </w:p>
    <w:p w:rsidR="00000000" w:rsidRDefault="0093431E">
      <w:pPr>
        <w:pStyle w:val="MultipleChoiceOutline"/>
        <w:numPr>
          <w:ilvl w:val="1"/>
          <w:numId w:val="4"/>
        </w:numPr>
      </w:pPr>
      <w:proofErr w:type="gramStart"/>
      <w:r>
        <w:t>racial</w:t>
      </w:r>
      <w:proofErr w:type="gramEnd"/>
      <w:r>
        <w:t xml:space="preserve"> desegregation.</w:t>
      </w:r>
    </w:p>
    <w:p w:rsidR="00000000" w:rsidRDefault="0093431E">
      <w:pPr>
        <w:pStyle w:val="MultipleChoiceOutline"/>
        <w:numPr>
          <w:ilvl w:val="1"/>
          <w:numId w:val="4"/>
        </w:numPr>
      </w:pPr>
      <w:proofErr w:type="gramStart"/>
      <w:r>
        <w:t>political</w:t>
      </w:r>
      <w:proofErr w:type="gramEnd"/>
      <w:r>
        <w:t xml:space="preserve"> reform.</w:t>
      </w:r>
    </w:p>
    <w:p w:rsidR="00000000" w:rsidRDefault="0093431E">
      <w:pPr>
        <w:pStyle w:val="MultipleChoiceOutline"/>
      </w:pPr>
    </w:p>
    <w:p w:rsidR="00000000" w:rsidRDefault="0093431E">
      <w:pPr>
        <w:pStyle w:val="MultipleChoiceOutline"/>
        <w:numPr>
          <w:ilvl w:val="0"/>
          <w:numId w:val="4"/>
        </w:numPr>
      </w:pPr>
      <w:r>
        <w:t>The outcome of the War of 1812 w</w:t>
      </w:r>
      <w:r>
        <w:t>as</w:t>
      </w:r>
    </w:p>
    <w:p w:rsidR="00000000" w:rsidRDefault="0093431E">
      <w:pPr>
        <w:pStyle w:val="MultipleChoiceOutline"/>
        <w:numPr>
          <w:ilvl w:val="1"/>
          <w:numId w:val="4"/>
        </w:numPr>
      </w:pPr>
      <w:proofErr w:type="gramStart"/>
      <w:r>
        <w:t>a</w:t>
      </w:r>
      <w:proofErr w:type="gramEnd"/>
      <w:r>
        <w:t xml:space="preserve"> decisive victory for the United States.</w:t>
      </w:r>
    </w:p>
    <w:p w:rsidR="00000000" w:rsidRDefault="0093431E">
      <w:pPr>
        <w:pStyle w:val="MultipleChoiceOutline"/>
        <w:numPr>
          <w:ilvl w:val="1"/>
          <w:numId w:val="4"/>
        </w:numPr>
      </w:pPr>
      <w:proofErr w:type="gramStart"/>
      <w:r>
        <w:t>a</w:t>
      </w:r>
      <w:proofErr w:type="gramEnd"/>
      <w:r>
        <w:t xml:space="preserve"> stimulus to patriotic nationalism in the United States.</w:t>
      </w:r>
    </w:p>
    <w:p w:rsidR="00000000" w:rsidRDefault="0093431E">
      <w:pPr>
        <w:pStyle w:val="MultipleChoiceOutline"/>
        <w:numPr>
          <w:ilvl w:val="1"/>
          <w:numId w:val="4"/>
        </w:numPr>
      </w:pPr>
      <w:proofErr w:type="gramStart"/>
      <w:r>
        <w:t>an</w:t>
      </w:r>
      <w:proofErr w:type="gramEnd"/>
      <w:r>
        <w:t xml:space="preserve"> embarrassment for American diplomacy.</w:t>
      </w:r>
    </w:p>
    <w:p w:rsidR="00000000" w:rsidRDefault="0093431E">
      <w:pPr>
        <w:pStyle w:val="MultipleChoiceOutline"/>
        <w:numPr>
          <w:ilvl w:val="1"/>
          <w:numId w:val="4"/>
        </w:numPr>
      </w:pPr>
      <w:proofErr w:type="gramStart"/>
      <w:r>
        <w:t>a</w:t>
      </w:r>
      <w:proofErr w:type="gramEnd"/>
      <w:r>
        <w:t xml:space="preserve"> heavy blow to American manufacturing.</w:t>
      </w:r>
    </w:p>
    <w:p w:rsidR="00000000" w:rsidRDefault="0093431E">
      <w:pPr>
        <w:pStyle w:val="MultipleChoiceOutline"/>
        <w:numPr>
          <w:ilvl w:val="1"/>
          <w:numId w:val="4"/>
        </w:numPr>
      </w:pPr>
      <w:proofErr w:type="gramStart"/>
      <w:r>
        <w:t>a</w:t>
      </w:r>
      <w:proofErr w:type="gramEnd"/>
      <w:r>
        <w:t xml:space="preserve"> decisive victory for the British.</w:t>
      </w:r>
    </w:p>
    <w:p w:rsidR="00000000" w:rsidRDefault="0093431E">
      <w:pPr>
        <w:pStyle w:val="MultipleChoiceOutline"/>
      </w:pPr>
    </w:p>
    <w:p w:rsidR="00000000" w:rsidRDefault="0093431E">
      <w:pPr>
        <w:pStyle w:val="MultipleChoiceOutline"/>
        <w:numPr>
          <w:ilvl w:val="0"/>
          <w:numId w:val="4"/>
        </w:numPr>
      </w:pPr>
      <w:r>
        <w:t>The Second Great Awakening tended t</w:t>
      </w:r>
      <w:r>
        <w:t>o</w:t>
      </w:r>
    </w:p>
    <w:p w:rsidR="00000000" w:rsidRDefault="0093431E">
      <w:pPr>
        <w:pStyle w:val="MultipleChoiceOutline"/>
        <w:numPr>
          <w:ilvl w:val="1"/>
          <w:numId w:val="4"/>
        </w:numPr>
      </w:pPr>
      <w:proofErr w:type="gramStart"/>
      <w:r>
        <w:t>widen</w:t>
      </w:r>
      <w:proofErr w:type="gramEnd"/>
      <w:r>
        <w:t xml:space="preserve"> the lines between classes and regions.</w:t>
      </w:r>
    </w:p>
    <w:p w:rsidR="00000000" w:rsidRDefault="0093431E">
      <w:pPr>
        <w:pStyle w:val="MultipleChoiceOutline"/>
        <w:numPr>
          <w:ilvl w:val="1"/>
          <w:numId w:val="4"/>
        </w:numPr>
      </w:pPr>
      <w:proofErr w:type="gramStart"/>
      <w:r>
        <w:t>open</w:t>
      </w:r>
      <w:proofErr w:type="gramEnd"/>
      <w:r>
        <w:t xml:space="preserve"> Episcopal and Presbyterian churches to the poor.</w:t>
      </w:r>
    </w:p>
    <w:p w:rsidR="00000000" w:rsidRDefault="0093431E">
      <w:pPr>
        <w:pStyle w:val="MultipleChoiceOutline"/>
        <w:numPr>
          <w:ilvl w:val="1"/>
          <w:numId w:val="4"/>
        </w:numPr>
      </w:pPr>
      <w:proofErr w:type="gramStart"/>
      <w:r>
        <w:t>unite</w:t>
      </w:r>
      <w:proofErr w:type="gramEnd"/>
      <w:r>
        <w:t xml:space="preserve"> southern Baptists and southern Methodists against slavery.</w:t>
      </w:r>
    </w:p>
    <w:p w:rsidR="00000000" w:rsidRDefault="0093431E">
      <w:pPr>
        <w:pStyle w:val="MultipleChoiceOutline"/>
        <w:numPr>
          <w:ilvl w:val="1"/>
          <w:numId w:val="4"/>
        </w:numPr>
      </w:pPr>
      <w:proofErr w:type="gramStart"/>
      <w:r>
        <w:t>bring</w:t>
      </w:r>
      <w:proofErr w:type="gramEnd"/>
      <w:r>
        <w:t xml:space="preserve"> the more prosperous and conservative eastern churches into the revivalist camps.</w:t>
      </w:r>
    </w:p>
    <w:p w:rsidR="00000000" w:rsidRDefault="0093431E">
      <w:pPr>
        <w:pStyle w:val="MultipleChoiceOutline"/>
        <w:numPr>
          <w:ilvl w:val="1"/>
          <w:numId w:val="4"/>
        </w:numPr>
      </w:pPr>
      <w:proofErr w:type="gramStart"/>
      <w:r>
        <w:t>inc</w:t>
      </w:r>
      <w:r>
        <w:t>rease</w:t>
      </w:r>
      <w:proofErr w:type="gramEnd"/>
      <w:r>
        <w:t xml:space="preserve"> the influence of educated clergy.</w:t>
      </w:r>
    </w:p>
    <w:p w:rsidR="00000000" w:rsidRDefault="0093431E">
      <w:pPr>
        <w:pStyle w:val="MultipleChoiceOutline"/>
      </w:pPr>
    </w:p>
    <w:p w:rsidR="00000000" w:rsidRDefault="0093431E">
      <w:pPr>
        <w:pStyle w:val="MultipleChoiceOutline"/>
        <w:numPr>
          <w:ilvl w:val="0"/>
          <w:numId w:val="4"/>
        </w:numPr>
      </w:pPr>
      <w:r>
        <w:t>Arrange the following in chronological order: (A) the Battle of Bull Run, (B) the Battle of Gettysburg, (C) Lee’s surrender at Appomattox, (D) the Battle of Antietam.</w:t>
      </w:r>
    </w:p>
    <w:p w:rsidR="00000000" w:rsidRDefault="0093431E">
      <w:pPr>
        <w:pStyle w:val="MultipleChoiceOutline"/>
        <w:numPr>
          <w:ilvl w:val="1"/>
          <w:numId w:val="4"/>
        </w:numPr>
      </w:pPr>
      <w:r>
        <w:t>B, C, A, D</w:t>
      </w:r>
    </w:p>
    <w:p w:rsidR="00000000" w:rsidRDefault="0093431E">
      <w:pPr>
        <w:pStyle w:val="MultipleChoiceOutline"/>
        <w:numPr>
          <w:ilvl w:val="1"/>
          <w:numId w:val="4"/>
        </w:numPr>
      </w:pPr>
      <w:r>
        <w:t>D, B, C, A</w:t>
      </w:r>
    </w:p>
    <w:p w:rsidR="00000000" w:rsidRDefault="0093431E">
      <w:pPr>
        <w:pStyle w:val="MultipleChoiceOutline"/>
        <w:numPr>
          <w:ilvl w:val="1"/>
          <w:numId w:val="4"/>
        </w:numPr>
      </w:pPr>
      <w:r>
        <w:t>C, A, D, B</w:t>
      </w:r>
    </w:p>
    <w:p w:rsidR="00000000" w:rsidRDefault="0093431E">
      <w:pPr>
        <w:pStyle w:val="MultipleChoiceOutline"/>
        <w:numPr>
          <w:ilvl w:val="1"/>
          <w:numId w:val="4"/>
        </w:numPr>
      </w:pPr>
      <w:r>
        <w:t>A, B, D, C</w:t>
      </w:r>
    </w:p>
    <w:p w:rsidR="00000000" w:rsidRDefault="0093431E">
      <w:pPr>
        <w:pStyle w:val="MultipleChoiceOutline"/>
        <w:numPr>
          <w:ilvl w:val="1"/>
          <w:numId w:val="4"/>
        </w:numPr>
      </w:pPr>
      <w:r>
        <w:t>A, D</w:t>
      </w:r>
      <w:r>
        <w:t>, B, C</w:t>
      </w:r>
    </w:p>
    <w:p w:rsidR="00000000" w:rsidRDefault="0093431E">
      <w:pPr>
        <w:pStyle w:val="MultipleChoiceOutline"/>
      </w:pPr>
    </w:p>
    <w:p w:rsidR="00000000" w:rsidRDefault="0093431E">
      <w:pPr>
        <w:pStyle w:val="MultipleChoiceOutline"/>
        <w:numPr>
          <w:ilvl w:val="0"/>
          <w:numId w:val="4"/>
        </w:numPr>
      </w:pPr>
      <w:r>
        <w:t>Perhaps the most important single action of the Second Continental Congress was to</w:t>
      </w:r>
    </w:p>
    <w:p w:rsidR="00000000" w:rsidRDefault="0093431E">
      <w:pPr>
        <w:pStyle w:val="MultipleChoiceOutline"/>
        <w:numPr>
          <w:ilvl w:val="1"/>
          <w:numId w:val="4"/>
        </w:numPr>
      </w:pPr>
      <w:proofErr w:type="gramStart"/>
      <w:r>
        <w:t>select</w:t>
      </w:r>
      <w:proofErr w:type="gramEnd"/>
      <w:r>
        <w:t xml:space="preserve"> George Washington to head the army.</w:t>
      </w:r>
    </w:p>
    <w:p w:rsidR="00000000" w:rsidRDefault="0093431E">
      <w:pPr>
        <w:pStyle w:val="MultipleChoiceOutline"/>
        <w:numPr>
          <w:ilvl w:val="1"/>
          <w:numId w:val="4"/>
        </w:numPr>
      </w:pPr>
      <w:proofErr w:type="gramStart"/>
      <w:r>
        <w:t>draft</w:t>
      </w:r>
      <w:proofErr w:type="gramEnd"/>
      <w:r>
        <w:t xml:space="preserve"> new appeals to the king.</w:t>
      </w:r>
    </w:p>
    <w:p w:rsidR="00000000" w:rsidRDefault="0093431E">
      <w:pPr>
        <w:pStyle w:val="MultipleChoiceOutline"/>
        <w:numPr>
          <w:ilvl w:val="1"/>
          <w:numId w:val="4"/>
        </w:numPr>
      </w:pPr>
      <w:proofErr w:type="gramStart"/>
      <w:r>
        <w:t>adopt</w:t>
      </w:r>
      <w:proofErr w:type="gramEnd"/>
      <w:r>
        <w:t xml:space="preserve"> measures to raise money.</w:t>
      </w:r>
    </w:p>
    <w:p w:rsidR="00000000" w:rsidRDefault="0093431E">
      <w:pPr>
        <w:pStyle w:val="MultipleChoiceOutline"/>
        <w:numPr>
          <w:ilvl w:val="1"/>
          <w:numId w:val="4"/>
        </w:numPr>
      </w:pPr>
      <w:proofErr w:type="gramStart"/>
      <w:r>
        <w:t>postpone</w:t>
      </w:r>
      <w:proofErr w:type="gramEnd"/>
      <w:r>
        <w:t xml:space="preserve"> an immediate demand for independence.</w:t>
      </w:r>
    </w:p>
    <w:p w:rsidR="00000000" w:rsidRDefault="0093431E">
      <w:pPr>
        <w:pStyle w:val="MultipleChoiceOutline"/>
        <w:numPr>
          <w:ilvl w:val="1"/>
          <w:numId w:val="4"/>
        </w:numPr>
      </w:pPr>
      <w:proofErr w:type="gramStart"/>
      <w:r>
        <w:t>support</w:t>
      </w:r>
      <w:proofErr w:type="gramEnd"/>
      <w:r>
        <w:t xml:space="preserve"> indep</w:t>
      </w:r>
      <w:r>
        <w:t>endence.</w:t>
      </w:r>
    </w:p>
    <w:p w:rsidR="00000000" w:rsidRDefault="0093431E">
      <w:pPr>
        <w:pStyle w:val="MultipleChoiceOutline"/>
      </w:pPr>
    </w:p>
    <w:p w:rsidR="00000000" w:rsidRDefault="0093431E">
      <w:pPr>
        <w:pStyle w:val="MultipleChoiceOutline"/>
        <w:numPr>
          <w:ilvl w:val="0"/>
          <w:numId w:val="4"/>
        </w:numPr>
      </w:pPr>
      <w:r>
        <w:t>The national government helped to finance transcontinental railroad construction in the late nineteenth century by providing railroad corporations with</w:t>
      </w:r>
    </w:p>
    <w:p w:rsidR="00000000" w:rsidRDefault="0093431E">
      <w:pPr>
        <w:pStyle w:val="MultipleChoiceOutline"/>
        <w:numPr>
          <w:ilvl w:val="1"/>
          <w:numId w:val="4"/>
        </w:numPr>
      </w:pPr>
      <w:proofErr w:type="gramStart"/>
      <w:r>
        <w:t>cash</w:t>
      </w:r>
      <w:proofErr w:type="gramEnd"/>
      <w:r>
        <w:t xml:space="preserve"> grants from new taxes.</w:t>
      </w:r>
    </w:p>
    <w:p w:rsidR="00000000" w:rsidRDefault="0093431E">
      <w:pPr>
        <w:pStyle w:val="MultipleChoiceOutline"/>
        <w:numPr>
          <w:ilvl w:val="1"/>
          <w:numId w:val="4"/>
        </w:numPr>
      </w:pPr>
      <w:proofErr w:type="gramStart"/>
      <w:r>
        <w:t>land</w:t>
      </w:r>
      <w:proofErr w:type="gramEnd"/>
      <w:r>
        <w:t xml:space="preserve"> grants.</w:t>
      </w:r>
    </w:p>
    <w:p w:rsidR="00000000" w:rsidRDefault="0093431E">
      <w:pPr>
        <w:pStyle w:val="MultipleChoiceOutline"/>
        <w:numPr>
          <w:ilvl w:val="1"/>
          <w:numId w:val="4"/>
        </w:numPr>
      </w:pPr>
      <w:proofErr w:type="gramStart"/>
      <w:r>
        <w:t>cash</w:t>
      </w:r>
      <w:proofErr w:type="gramEnd"/>
      <w:r>
        <w:t xml:space="preserve"> grants from higher tariffs.</w:t>
      </w:r>
    </w:p>
    <w:p w:rsidR="00000000" w:rsidRDefault="0093431E">
      <w:pPr>
        <w:pStyle w:val="MultipleChoiceOutline"/>
        <w:numPr>
          <w:ilvl w:val="1"/>
          <w:numId w:val="4"/>
        </w:numPr>
      </w:pPr>
      <w:proofErr w:type="gramStart"/>
      <w:r>
        <w:t>reduced</w:t>
      </w:r>
      <w:proofErr w:type="gramEnd"/>
      <w:r>
        <w:t xml:space="preserve"> prices for i</w:t>
      </w:r>
      <w:r>
        <w:t>ron and steel.</w:t>
      </w:r>
    </w:p>
    <w:p w:rsidR="00000000" w:rsidRDefault="0093431E">
      <w:pPr>
        <w:pStyle w:val="MultipleChoiceOutline"/>
        <w:numPr>
          <w:ilvl w:val="1"/>
          <w:numId w:val="4"/>
        </w:numPr>
      </w:pPr>
      <w:proofErr w:type="gramStart"/>
      <w:r>
        <w:t>aid</w:t>
      </w:r>
      <w:proofErr w:type="gramEnd"/>
      <w:r>
        <w:t xml:space="preserve"> for construction of railroad stations.</w:t>
      </w:r>
    </w:p>
    <w:p w:rsidR="00000000" w:rsidRDefault="0093431E">
      <w:pPr>
        <w:pStyle w:val="MultipleChoiceOutline"/>
      </w:pPr>
    </w:p>
    <w:p w:rsidR="00000000" w:rsidRDefault="0093431E">
      <w:pPr>
        <w:pStyle w:val="MultipleChoiceOutline"/>
        <w:numPr>
          <w:ilvl w:val="0"/>
          <w:numId w:val="4"/>
        </w:numPr>
      </w:pPr>
      <w:r>
        <w:t>As one progressive explained, the “real heart” of the progressive movement was to</w:t>
      </w:r>
    </w:p>
    <w:p w:rsidR="00000000" w:rsidRDefault="0093431E">
      <w:pPr>
        <w:pStyle w:val="MultipleChoiceOutline"/>
        <w:numPr>
          <w:ilvl w:val="1"/>
          <w:numId w:val="4"/>
        </w:numPr>
      </w:pPr>
      <w:proofErr w:type="gramStart"/>
      <w:r>
        <w:t>preserve</w:t>
      </w:r>
      <w:proofErr w:type="gramEnd"/>
      <w:r>
        <w:t xml:space="preserve"> world peace.</w:t>
      </w:r>
    </w:p>
    <w:p w:rsidR="00000000" w:rsidRDefault="0093431E">
      <w:pPr>
        <w:pStyle w:val="MultipleChoiceOutline"/>
        <w:numPr>
          <w:ilvl w:val="1"/>
          <w:numId w:val="4"/>
        </w:numPr>
      </w:pPr>
      <w:proofErr w:type="gramStart"/>
      <w:r>
        <w:t>use</w:t>
      </w:r>
      <w:proofErr w:type="gramEnd"/>
      <w:r>
        <w:t xml:space="preserve"> the government as an agency of human welfare.</w:t>
      </w:r>
    </w:p>
    <w:p w:rsidR="00000000" w:rsidRDefault="0093431E">
      <w:pPr>
        <w:pStyle w:val="MultipleChoiceOutline"/>
        <w:numPr>
          <w:ilvl w:val="1"/>
          <w:numId w:val="4"/>
        </w:numPr>
      </w:pPr>
      <w:proofErr w:type="gramStart"/>
      <w:r>
        <w:t>ensure</w:t>
      </w:r>
      <w:proofErr w:type="gramEnd"/>
      <w:r>
        <w:t xml:space="preserve"> the Jeffersonian style of government</w:t>
      </w:r>
      <w:r>
        <w:t>.</w:t>
      </w:r>
    </w:p>
    <w:p w:rsidR="00000000" w:rsidRDefault="0093431E">
      <w:pPr>
        <w:pStyle w:val="MultipleChoiceOutline"/>
        <w:numPr>
          <w:ilvl w:val="1"/>
          <w:numId w:val="4"/>
        </w:numPr>
      </w:pPr>
      <w:proofErr w:type="gramStart"/>
      <w:r>
        <w:t>reinstate</w:t>
      </w:r>
      <w:proofErr w:type="gramEnd"/>
      <w:r>
        <w:t xml:space="preserve"> the policy of laissez-faire.</w:t>
      </w:r>
    </w:p>
    <w:p w:rsidR="00000000" w:rsidRDefault="0093431E">
      <w:pPr>
        <w:pStyle w:val="MultipleChoiceOutline"/>
        <w:numPr>
          <w:ilvl w:val="1"/>
          <w:numId w:val="4"/>
        </w:numPr>
      </w:pPr>
      <w:proofErr w:type="gramStart"/>
      <w:r>
        <w:t>to</w:t>
      </w:r>
      <w:proofErr w:type="gramEnd"/>
      <w:r>
        <w:t xml:space="preserve"> promote economic and social equality.</w:t>
      </w:r>
    </w:p>
    <w:p w:rsidR="00000000" w:rsidRDefault="0093431E">
      <w:pPr>
        <w:pStyle w:val="MultipleChoiceOutline"/>
      </w:pPr>
    </w:p>
    <w:p w:rsidR="00000000" w:rsidRDefault="0093431E">
      <w:pPr>
        <w:pStyle w:val="MultipleChoiceOutline"/>
        <w:numPr>
          <w:ilvl w:val="0"/>
          <w:numId w:val="4"/>
        </w:numPr>
      </w:pPr>
      <w:r>
        <w:t>While Franklin Roosevelt waited to assume the presidency, Herbert Hoover tried to get the president-elect to cooperate on long-term solutions to the Depression because</w:t>
      </w:r>
    </w:p>
    <w:p w:rsidR="00000000" w:rsidRDefault="0093431E">
      <w:pPr>
        <w:pStyle w:val="MultipleChoiceOutline"/>
        <w:numPr>
          <w:ilvl w:val="1"/>
          <w:numId w:val="4"/>
        </w:numPr>
      </w:pPr>
      <w:proofErr w:type="gramStart"/>
      <w:r>
        <w:t>he</w:t>
      </w:r>
      <w:proofErr w:type="gramEnd"/>
      <w:r>
        <w:t xml:space="preserve"> an</w:t>
      </w:r>
      <w:r>
        <w:t>d Roosevelt had similar ideas on programs to combat the hard times.</w:t>
      </w:r>
    </w:p>
    <w:p w:rsidR="00000000" w:rsidRDefault="0093431E">
      <w:pPr>
        <w:pStyle w:val="MultipleChoiceOutline"/>
        <w:numPr>
          <w:ilvl w:val="1"/>
          <w:numId w:val="4"/>
        </w:numPr>
      </w:pPr>
      <w:proofErr w:type="gramStart"/>
      <w:r>
        <w:t>the</w:t>
      </w:r>
      <w:proofErr w:type="gramEnd"/>
      <w:r>
        <w:t xml:space="preserve"> Hawley-Smoot Tariff was up for immediate renewal.</w:t>
      </w:r>
    </w:p>
    <w:p w:rsidR="00000000" w:rsidRDefault="0093431E">
      <w:pPr>
        <w:pStyle w:val="MultipleChoiceOutline"/>
        <w:numPr>
          <w:ilvl w:val="1"/>
          <w:numId w:val="4"/>
        </w:numPr>
      </w:pPr>
      <w:proofErr w:type="gramStart"/>
      <w:r>
        <w:t>he</w:t>
      </w:r>
      <w:proofErr w:type="gramEnd"/>
      <w:r>
        <w:t xml:space="preserve"> hoped to bind his successor to an anti-inflationary policy that would make much of the New Deal impossible.</w:t>
      </w:r>
    </w:p>
    <w:p w:rsidR="00000000" w:rsidRDefault="0093431E">
      <w:pPr>
        <w:pStyle w:val="MultipleChoiceOutline"/>
        <w:numPr>
          <w:ilvl w:val="1"/>
          <w:numId w:val="4"/>
        </w:numPr>
      </w:pPr>
      <w:proofErr w:type="gramStart"/>
      <w:r>
        <w:t>he</w:t>
      </w:r>
      <w:proofErr w:type="gramEnd"/>
      <w:r>
        <w:t xml:space="preserve"> wanted to show how w</w:t>
      </w:r>
      <w:r>
        <w:t>illing he was to cooperate with the political opposition.</w:t>
      </w:r>
    </w:p>
    <w:p w:rsidR="00000000" w:rsidRDefault="0093431E">
      <w:pPr>
        <w:pStyle w:val="MultipleChoiceOutline"/>
        <w:numPr>
          <w:ilvl w:val="1"/>
          <w:numId w:val="4"/>
        </w:numPr>
      </w:pPr>
      <w:proofErr w:type="gramStart"/>
      <w:r>
        <w:t>he</w:t>
      </w:r>
      <w:proofErr w:type="gramEnd"/>
      <w:r>
        <w:t xml:space="preserve"> hoped to avoid historical blame for failing to address the Depression.</w:t>
      </w:r>
    </w:p>
    <w:p w:rsidR="00000000" w:rsidRDefault="0093431E">
      <w:pPr>
        <w:pStyle w:val="MultipleChoiceOutline"/>
      </w:pPr>
    </w:p>
    <w:p w:rsidR="00000000" w:rsidRDefault="0093431E">
      <w:pPr>
        <w:pStyle w:val="MultipleChoiceOutline"/>
        <w:numPr>
          <w:ilvl w:val="0"/>
          <w:numId w:val="4"/>
        </w:numPr>
      </w:pPr>
      <w:r>
        <w:t>The 1954 Supreme Court case that ruled racially segregated school systems “inherently unequal” was</w:t>
      </w:r>
    </w:p>
    <w:p w:rsidR="00000000" w:rsidRDefault="0093431E">
      <w:pPr>
        <w:pStyle w:val="MultipleChoiceOutline"/>
        <w:numPr>
          <w:ilvl w:val="1"/>
          <w:numId w:val="4"/>
        </w:numPr>
      </w:pPr>
      <w:r>
        <w:t>Roe v. Wade.</w:t>
      </w:r>
    </w:p>
    <w:p w:rsidR="00000000" w:rsidRDefault="0093431E">
      <w:pPr>
        <w:pStyle w:val="MultipleChoiceOutline"/>
        <w:numPr>
          <w:ilvl w:val="1"/>
          <w:numId w:val="4"/>
        </w:numPr>
      </w:pPr>
      <w:proofErr w:type="spellStart"/>
      <w:r>
        <w:t>Plessy</w:t>
      </w:r>
      <w:proofErr w:type="spellEnd"/>
      <w:r>
        <w:t xml:space="preserve"> v. F</w:t>
      </w:r>
      <w:r>
        <w:t>erguson.</w:t>
      </w:r>
    </w:p>
    <w:p w:rsidR="00000000" w:rsidRDefault="0093431E">
      <w:pPr>
        <w:pStyle w:val="MultipleChoiceOutline"/>
        <w:numPr>
          <w:ilvl w:val="1"/>
          <w:numId w:val="4"/>
        </w:numPr>
      </w:pPr>
      <w:proofErr w:type="spellStart"/>
      <w:r>
        <w:t>Sweatt</w:t>
      </w:r>
      <w:proofErr w:type="spellEnd"/>
      <w:r>
        <w:t xml:space="preserve"> v. Painter.</w:t>
      </w:r>
    </w:p>
    <w:p w:rsidR="00000000" w:rsidRDefault="0093431E">
      <w:pPr>
        <w:pStyle w:val="MultipleChoiceOutline"/>
        <w:numPr>
          <w:ilvl w:val="1"/>
          <w:numId w:val="4"/>
        </w:numPr>
      </w:pPr>
      <w:r>
        <w:t>Johnson v. Little Rock School District.</w:t>
      </w:r>
    </w:p>
    <w:p w:rsidR="00000000" w:rsidRDefault="0093431E">
      <w:pPr>
        <w:pStyle w:val="MultipleChoiceOutline"/>
        <w:numPr>
          <w:ilvl w:val="1"/>
          <w:numId w:val="4"/>
        </w:numPr>
      </w:pPr>
      <w:r>
        <w:t>Brown v. Board of Education.</w:t>
      </w:r>
    </w:p>
    <w:p w:rsidR="00000000" w:rsidRDefault="0093431E">
      <w:pPr>
        <w:pStyle w:val="MultipleChoiceOutline"/>
      </w:pPr>
    </w:p>
    <w:p w:rsidR="00000000" w:rsidRDefault="0093431E">
      <w:pPr>
        <w:pStyle w:val="MultipleChoiceOutline"/>
        <w:numPr>
          <w:ilvl w:val="0"/>
          <w:numId w:val="4"/>
        </w:numPr>
      </w:pPr>
      <w:r>
        <w:t>The principle motivation for the settlement of the Plymouth Bay Colony was</w:t>
      </w:r>
    </w:p>
    <w:p w:rsidR="00000000" w:rsidRDefault="0093431E">
      <w:pPr>
        <w:pStyle w:val="MultipleChoiceOutline"/>
        <w:numPr>
          <w:ilvl w:val="1"/>
          <w:numId w:val="4"/>
        </w:numPr>
      </w:pPr>
      <w:r>
        <w:t>economic</w:t>
      </w:r>
    </w:p>
    <w:p w:rsidR="00000000" w:rsidRDefault="0093431E">
      <w:pPr>
        <w:pStyle w:val="MultipleChoiceOutline"/>
        <w:numPr>
          <w:ilvl w:val="1"/>
          <w:numId w:val="4"/>
        </w:numPr>
      </w:pPr>
      <w:r>
        <w:t xml:space="preserve">political </w:t>
      </w:r>
    </w:p>
    <w:p w:rsidR="00000000" w:rsidRDefault="0093431E">
      <w:pPr>
        <w:pStyle w:val="MultipleChoiceOutline"/>
        <w:numPr>
          <w:ilvl w:val="1"/>
          <w:numId w:val="4"/>
        </w:numPr>
      </w:pPr>
      <w:r>
        <w:t>religious</w:t>
      </w:r>
    </w:p>
    <w:p w:rsidR="00000000" w:rsidRDefault="0093431E">
      <w:pPr>
        <w:pStyle w:val="MultipleChoiceOutline"/>
        <w:numPr>
          <w:ilvl w:val="1"/>
          <w:numId w:val="4"/>
        </w:numPr>
      </w:pPr>
      <w:r>
        <w:t>social</w:t>
      </w:r>
    </w:p>
    <w:p w:rsidR="00000000" w:rsidRDefault="0093431E">
      <w:pPr>
        <w:pStyle w:val="MultipleChoiceOutline"/>
        <w:numPr>
          <w:ilvl w:val="1"/>
          <w:numId w:val="4"/>
        </w:numPr>
      </w:pPr>
      <w:r>
        <w:t>cultural</w:t>
      </w:r>
    </w:p>
    <w:p w:rsidR="00000000" w:rsidRDefault="0093431E">
      <w:pPr>
        <w:pStyle w:val="MultipleChoiceOutline"/>
        <w:numPr>
          <w:ilvl w:val="0"/>
          <w:numId w:val="4"/>
        </w:numPr>
      </w:pPr>
      <w:r>
        <w:t>The Battle of New Orleans</w:t>
      </w:r>
    </w:p>
    <w:p w:rsidR="00000000" w:rsidRDefault="0093431E">
      <w:pPr>
        <w:pStyle w:val="MultipleChoiceOutline"/>
        <w:numPr>
          <w:ilvl w:val="1"/>
          <w:numId w:val="4"/>
        </w:numPr>
      </w:pPr>
      <w:proofErr w:type="gramStart"/>
      <w:r>
        <w:t>resulted</w:t>
      </w:r>
      <w:proofErr w:type="gramEnd"/>
      <w:r>
        <w:t xml:space="preserve"> i</w:t>
      </w:r>
      <w:r>
        <w:t>n one more American defeat.</w:t>
      </w:r>
    </w:p>
    <w:p w:rsidR="00000000" w:rsidRDefault="0093431E">
      <w:pPr>
        <w:pStyle w:val="MultipleChoiceOutline"/>
        <w:numPr>
          <w:ilvl w:val="1"/>
          <w:numId w:val="4"/>
        </w:numPr>
      </w:pPr>
      <w:proofErr w:type="gramStart"/>
      <w:r>
        <w:t>helped</w:t>
      </w:r>
      <w:proofErr w:type="gramEnd"/>
      <w:r>
        <w:t xml:space="preserve"> the United States to win the War of 1812.</w:t>
      </w:r>
    </w:p>
    <w:p w:rsidR="00000000" w:rsidRDefault="0093431E">
      <w:pPr>
        <w:pStyle w:val="MultipleChoiceOutline"/>
        <w:numPr>
          <w:ilvl w:val="1"/>
          <w:numId w:val="4"/>
        </w:numPr>
      </w:pPr>
      <w:proofErr w:type="gramStart"/>
      <w:r>
        <w:t>saw</w:t>
      </w:r>
      <w:proofErr w:type="gramEnd"/>
      <w:r>
        <w:t xml:space="preserve"> British troops defeated by Andrew Jackson’s soldiers.</w:t>
      </w:r>
    </w:p>
    <w:p w:rsidR="00000000" w:rsidRDefault="0093431E">
      <w:pPr>
        <w:pStyle w:val="MultipleChoiceOutline"/>
        <w:numPr>
          <w:ilvl w:val="1"/>
          <w:numId w:val="4"/>
        </w:numPr>
      </w:pPr>
      <w:proofErr w:type="gramStart"/>
      <w:r>
        <w:t>prevented</w:t>
      </w:r>
      <w:proofErr w:type="gramEnd"/>
      <w:r>
        <w:t xml:space="preserve"> America from taking Canada.</w:t>
      </w:r>
    </w:p>
    <w:p w:rsidR="00000000" w:rsidRDefault="0093431E">
      <w:pPr>
        <w:pStyle w:val="MultipleChoiceOutline"/>
        <w:numPr>
          <w:ilvl w:val="1"/>
          <w:numId w:val="4"/>
        </w:numPr>
      </w:pPr>
      <w:proofErr w:type="gramStart"/>
      <w:r>
        <w:t>resulted</w:t>
      </w:r>
      <w:proofErr w:type="gramEnd"/>
      <w:r>
        <w:t xml:space="preserve"> in Louisiana becoming part of the United States.</w:t>
      </w:r>
    </w:p>
    <w:p w:rsidR="00000000" w:rsidRDefault="0093431E">
      <w:pPr>
        <w:pStyle w:val="MultipleChoiceOutline"/>
      </w:pPr>
    </w:p>
    <w:p w:rsidR="00000000" w:rsidRDefault="0093431E">
      <w:pPr>
        <w:pStyle w:val="MultipleChoiceOutline"/>
        <w:numPr>
          <w:ilvl w:val="0"/>
          <w:numId w:val="4"/>
        </w:numPr>
      </w:pPr>
      <w:r>
        <w:t>A major economic consequ</w:t>
      </w:r>
      <w:r>
        <w:t>ence of the transportation and marketing revolutions was</w:t>
      </w:r>
    </w:p>
    <w:p w:rsidR="00000000" w:rsidRDefault="0093431E">
      <w:pPr>
        <w:pStyle w:val="MultipleChoiceOutline"/>
        <w:numPr>
          <w:ilvl w:val="1"/>
          <w:numId w:val="4"/>
        </w:numPr>
      </w:pPr>
      <w:proofErr w:type="gramStart"/>
      <w:r>
        <w:t>a</w:t>
      </w:r>
      <w:proofErr w:type="gramEnd"/>
      <w:r>
        <w:t xml:space="preserve"> lessening of the gap between great wealth and poverty.</w:t>
      </w:r>
    </w:p>
    <w:p w:rsidR="00000000" w:rsidRDefault="0093431E">
      <w:pPr>
        <w:pStyle w:val="MultipleChoiceOutline"/>
        <w:numPr>
          <w:ilvl w:val="1"/>
          <w:numId w:val="4"/>
        </w:numPr>
      </w:pPr>
      <w:proofErr w:type="gramStart"/>
      <w:r>
        <w:t>a</w:t>
      </w:r>
      <w:proofErr w:type="gramEnd"/>
      <w:r>
        <w:t xml:space="preserve"> stabilization of the work force in industrial cities.</w:t>
      </w:r>
    </w:p>
    <w:p w:rsidR="00000000" w:rsidRDefault="0093431E">
      <w:pPr>
        <w:pStyle w:val="MultipleChoiceOutline"/>
        <w:numPr>
          <w:ilvl w:val="1"/>
          <w:numId w:val="4"/>
        </w:numPr>
      </w:pPr>
      <w:proofErr w:type="gramStart"/>
      <w:r>
        <w:t>the</w:t>
      </w:r>
      <w:proofErr w:type="gramEnd"/>
      <w:r>
        <w:t xml:space="preserve"> declining significance of American agriculture.</w:t>
      </w:r>
    </w:p>
    <w:p w:rsidR="00000000" w:rsidRDefault="0093431E">
      <w:pPr>
        <w:pStyle w:val="MultipleChoiceOutline"/>
        <w:numPr>
          <w:ilvl w:val="1"/>
          <w:numId w:val="4"/>
        </w:numPr>
      </w:pPr>
      <w:proofErr w:type="gramStart"/>
      <w:r>
        <w:t>a</w:t>
      </w:r>
      <w:proofErr w:type="gramEnd"/>
      <w:r>
        <w:t xml:space="preserve"> steady improvement in average wa</w:t>
      </w:r>
      <w:r>
        <w:t>ges and standards of living.</w:t>
      </w:r>
    </w:p>
    <w:p w:rsidR="00000000" w:rsidRDefault="0093431E">
      <w:pPr>
        <w:pStyle w:val="MultipleChoiceOutline"/>
        <w:numPr>
          <w:ilvl w:val="1"/>
          <w:numId w:val="4"/>
        </w:numPr>
      </w:pPr>
      <w:proofErr w:type="gramStart"/>
      <w:r>
        <w:t>the</w:t>
      </w:r>
      <w:proofErr w:type="gramEnd"/>
      <w:r>
        <w:t xml:space="preserve"> growing realization of the “rags-to-riches” American dream.</w:t>
      </w:r>
    </w:p>
    <w:p w:rsidR="00000000" w:rsidRDefault="0093431E">
      <w:pPr>
        <w:pStyle w:val="MultipleChoiceOutline"/>
      </w:pPr>
    </w:p>
    <w:p w:rsidR="00000000" w:rsidRDefault="0093431E">
      <w:pPr>
        <w:pStyle w:val="MultipleChoiceOutline"/>
        <w:numPr>
          <w:ilvl w:val="0"/>
          <w:numId w:val="4"/>
        </w:numPr>
      </w:pPr>
      <w:r>
        <w:t>When it was issued in 1863, the Emancipation Proclamation declared free only those slaves in</w:t>
      </w:r>
    </w:p>
    <w:p w:rsidR="00000000" w:rsidRDefault="0093431E">
      <w:pPr>
        <w:pStyle w:val="MultipleChoiceOutline"/>
        <w:numPr>
          <w:ilvl w:val="1"/>
          <w:numId w:val="4"/>
        </w:numPr>
      </w:pPr>
      <w:proofErr w:type="gramStart"/>
      <w:r>
        <w:t>the</w:t>
      </w:r>
      <w:proofErr w:type="gramEnd"/>
      <w:r>
        <w:t xml:space="preserve"> Border States.</w:t>
      </w:r>
    </w:p>
    <w:p w:rsidR="00000000" w:rsidRDefault="0093431E">
      <w:pPr>
        <w:pStyle w:val="MultipleChoiceOutline"/>
        <w:numPr>
          <w:ilvl w:val="1"/>
          <w:numId w:val="4"/>
        </w:numPr>
      </w:pPr>
      <w:proofErr w:type="gramStart"/>
      <w:r>
        <w:t>slave</w:t>
      </w:r>
      <w:proofErr w:type="gramEnd"/>
      <w:r>
        <w:t xml:space="preserve"> states that remained loyal to the Union.</w:t>
      </w:r>
    </w:p>
    <w:p w:rsidR="00000000" w:rsidRDefault="0093431E">
      <w:pPr>
        <w:pStyle w:val="MultipleChoiceOutline"/>
        <w:numPr>
          <w:ilvl w:val="1"/>
          <w:numId w:val="4"/>
        </w:numPr>
      </w:pPr>
      <w:r>
        <w:t>Uni</w:t>
      </w:r>
      <w:r>
        <w:t>ted States territories.</w:t>
      </w:r>
    </w:p>
    <w:p w:rsidR="00000000" w:rsidRDefault="0093431E">
      <w:pPr>
        <w:pStyle w:val="MultipleChoiceOutline"/>
        <w:numPr>
          <w:ilvl w:val="1"/>
          <w:numId w:val="4"/>
        </w:numPr>
      </w:pPr>
      <w:proofErr w:type="gramStart"/>
      <w:r>
        <w:t>states</w:t>
      </w:r>
      <w:proofErr w:type="gramEnd"/>
      <w:r>
        <w:t xml:space="preserve"> still in rebellion against the United States.</w:t>
      </w:r>
    </w:p>
    <w:p w:rsidR="00000000" w:rsidRDefault="0093431E">
      <w:pPr>
        <w:pStyle w:val="MultipleChoiceOutline"/>
        <w:numPr>
          <w:ilvl w:val="1"/>
          <w:numId w:val="4"/>
        </w:numPr>
      </w:pPr>
      <w:proofErr w:type="gramStart"/>
      <w:r>
        <w:t>areas</w:t>
      </w:r>
      <w:proofErr w:type="gramEnd"/>
      <w:r>
        <w:t xml:space="preserve"> controlled by the Union army.</w:t>
      </w:r>
    </w:p>
    <w:p w:rsidR="00000000" w:rsidRDefault="0093431E">
      <w:pPr>
        <w:pStyle w:val="MultipleChoiceOutline"/>
      </w:pPr>
    </w:p>
    <w:p w:rsidR="00000000" w:rsidRDefault="0093431E">
      <w:pPr>
        <w:pStyle w:val="MultipleChoiceOutline"/>
        <w:numPr>
          <w:ilvl w:val="0"/>
          <w:numId w:val="4"/>
        </w:numPr>
      </w:pPr>
      <w:r>
        <w:t>One of the most significant aspects of the Interstate Commerce Act was that it</w:t>
      </w:r>
    </w:p>
    <w:p w:rsidR="00000000" w:rsidRDefault="0093431E">
      <w:pPr>
        <w:pStyle w:val="MultipleChoiceOutline"/>
        <w:numPr>
          <w:ilvl w:val="1"/>
          <w:numId w:val="4"/>
        </w:numPr>
      </w:pPr>
      <w:proofErr w:type="gramStart"/>
      <w:r>
        <w:t>revolutionized</w:t>
      </w:r>
      <w:proofErr w:type="gramEnd"/>
      <w:r>
        <w:t xml:space="preserve"> the business system.</w:t>
      </w:r>
    </w:p>
    <w:p w:rsidR="00000000" w:rsidRDefault="0093431E">
      <w:pPr>
        <w:pStyle w:val="MultipleChoiceOutline"/>
        <w:numPr>
          <w:ilvl w:val="1"/>
          <w:numId w:val="4"/>
        </w:numPr>
      </w:pPr>
      <w:proofErr w:type="gramStart"/>
      <w:r>
        <w:t>represented</w:t>
      </w:r>
      <w:proofErr w:type="gramEnd"/>
      <w:r>
        <w:t xml:space="preserve"> the first large</w:t>
      </w:r>
      <w:r>
        <w:t>-scale attempt by the federal government to regulate business.</w:t>
      </w:r>
    </w:p>
    <w:p w:rsidR="00000000" w:rsidRDefault="0093431E">
      <w:pPr>
        <w:pStyle w:val="MultipleChoiceOutline"/>
        <w:numPr>
          <w:ilvl w:val="1"/>
          <w:numId w:val="4"/>
        </w:numPr>
      </w:pPr>
      <w:proofErr w:type="gramStart"/>
      <w:r>
        <w:t>actually</w:t>
      </w:r>
      <w:proofErr w:type="gramEnd"/>
      <w:r>
        <w:t xml:space="preserve"> did nothing to control the abuses of big business.</w:t>
      </w:r>
    </w:p>
    <w:p w:rsidR="00000000" w:rsidRDefault="0093431E">
      <w:pPr>
        <w:pStyle w:val="MultipleChoiceOutline"/>
        <w:numPr>
          <w:ilvl w:val="1"/>
          <w:numId w:val="4"/>
        </w:numPr>
      </w:pPr>
      <w:proofErr w:type="gramStart"/>
      <w:r>
        <w:t>failed</w:t>
      </w:r>
      <w:proofErr w:type="gramEnd"/>
      <w:r>
        <w:t xml:space="preserve"> to prohibit some of the worst abuses of big business, such as pools and rebates.</w:t>
      </w:r>
    </w:p>
    <w:p w:rsidR="00000000" w:rsidRDefault="0093431E">
      <w:pPr>
        <w:pStyle w:val="MultipleChoiceOutline"/>
        <w:numPr>
          <w:ilvl w:val="1"/>
          <w:numId w:val="4"/>
        </w:numPr>
      </w:pPr>
      <w:proofErr w:type="gramStart"/>
      <w:r>
        <w:t>invoked</w:t>
      </w:r>
      <w:proofErr w:type="gramEnd"/>
      <w:r>
        <w:t xml:space="preserve"> the Constitution’s interstate commerc</w:t>
      </w:r>
      <w:r>
        <w:t>e clause.</w:t>
      </w:r>
    </w:p>
    <w:p w:rsidR="00000000" w:rsidRDefault="0093431E">
      <w:pPr>
        <w:pStyle w:val="MultipleChoiceOutline"/>
      </w:pPr>
    </w:p>
    <w:p w:rsidR="00000000" w:rsidRDefault="0093431E">
      <w:pPr>
        <w:pStyle w:val="MultipleChoiceOutline"/>
        <w:numPr>
          <w:ilvl w:val="0"/>
          <w:numId w:val="4"/>
        </w:numPr>
      </w:pPr>
      <w:r>
        <w:t xml:space="preserve">The case of </w:t>
      </w:r>
      <w:proofErr w:type="spellStart"/>
      <w:r>
        <w:t>Lochner</w:t>
      </w:r>
      <w:proofErr w:type="spellEnd"/>
      <w:r>
        <w:t xml:space="preserve"> v. New York represented a setback for progressives and labor advocates because the Supreme Court in its ruling</w:t>
      </w:r>
    </w:p>
    <w:p w:rsidR="00000000" w:rsidRDefault="0093431E">
      <w:pPr>
        <w:pStyle w:val="MultipleChoiceOutline"/>
        <w:numPr>
          <w:ilvl w:val="1"/>
          <w:numId w:val="4"/>
        </w:numPr>
      </w:pPr>
      <w:proofErr w:type="gramStart"/>
      <w:r>
        <w:t>declared</w:t>
      </w:r>
      <w:proofErr w:type="gramEnd"/>
      <w:r>
        <w:t xml:space="preserve"> a law limiting work to ten hours a day unconstitutional.</w:t>
      </w:r>
    </w:p>
    <w:p w:rsidR="00000000" w:rsidRDefault="0093431E">
      <w:pPr>
        <w:pStyle w:val="MultipleChoiceOutline"/>
        <w:numPr>
          <w:ilvl w:val="1"/>
          <w:numId w:val="4"/>
        </w:numPr>
      </w:pPr>
      <w:proofErr w:type="gramStart"/>
      <w:r>
        <w:t>declared</w:t>
      </w:r>
      <w:proofErr w:type="gramEnd"/>
      <w:r>
        <w:t xml:space="preserve"> unconstitutional a law providing specia</w:t>
      </w:r>
      <w:r>
        <w:t>l protection for women workers.</w:t>
      </w:r>
    </w:p>
    <w:p w:rsidR="00000000" w:rsidRDefault="0093431E">
      <w:pPr>
        <w:pStyle w:val="MultipleChoiceOutline"/>
        <w:numPr>
          <w:ilvl w:val="1"/>
          <w:numId w:val="4"/>
        </w:numPr>
      </w:pPr>
      <w:proofErr w:type="gramStart"/>
      <w:r>
        <w:t>declared</w:t>
      </w:r>
      <w:proofErr w:type="gramEnd"/>
      <w:r>
        <w:t xml:space="preserve"> that prohibiting child labor would require a constitutional amendment.</w:t>
      </w:r>
    </w:p>
    <w:p w:rsidR="00000000" w:rsidRDefault="0093431E">
      <w:pPr>
        <w:pStyle w:val="MultipleChoiceOutline"/>
        <w:numPr>
          <w:ilvl w:val="1"/>
          <w:numId w:val="4"/>
        </w:numPr>
      </w:pPr>
      <w:proofErr w:type="gramStart"/>
      <w:r>
        <w:t>upheld</w:t>
      </w:r>
      <w:proofErr w:type="gramEnd"/>
      <w:r>
        <w:t xml:space="preserve"> the constitutionality of a law enabling business to fire labor organizers.</w:t>
      </w:r>
    </w:p>
    <w:p w:rsidR="00000000" w:rsidRDefault="0093431E">
      <w:pPr>
        <w:pStyle w:val="MultipleChoiceOutline"/>
        <w:numPr>
          <w:ilvl w:val="1"/>
          <w:numId w:val="4"/>
        </w:numPr>
      </w:pPr>
      <w:proofErr w:type="gramStart"/>
      <w:r>
        <w:t>ruled</w:t>
      </w:r>
      <w:proofErr w:type="gramEnd"/>
      <w:r>
        <w:t xml:space="preserve"> that fire and safety regulations were local and not stat</w:t>
      </w:r>
      <w:r>
        <w:t>e or federal concerns.</w:t>
      </w:r>
    </w:p>
    <w:p w:rsidR="00000000" w:rsidRDefault="0093431E">
      <w:pPr>
        <w:pStyle w:val="MultipleChoiceOutline"/>
      </w:pPr>
    </w:p>
    <w:p w:rsidR="00000000" w:rsidRDefault="0093431E">
      <w:pPr>
        <w:pStyle w:val="MultipleChoiceOutline"/>
        <w:numPr>
          <w:ilvl w:val="0"/>
          <w:numId w:val="4"/>
        </w:numPr>
      </w:pPr>
      <w:r>
        <w:t>The Glass-</w:t>
      </w:r>
      <w:proofErr w:type="spellStart"/>
      <w:r>
        <w:t>Steagall</w:t>
      </w:r>
      <w:proofErr w:type="spellEnd"/>
      <w:r>
        <w:t xml:space="preserve"> Act </w:t>
      </w:r>
    </w:p>
    <w:p w:rsidR="00000000" w:rsidRDefault="0093431E">
      <w:pPr>
        <w:pStyle w:val="MultipleChoiceOutline"/>
        <w:numPr>
          <w:ilvl w:val="1"/>
          <w:numId w:val="4"/>
        </w:numPr>
      </w:pPr>
      <w:proofErr w:type="gramStart"/>
      <w:r>
        <w:t>took</w:t>
      </w:r>
      <w:proofErr w:type="gramEnd"/>
      <w:r>
        <w:t xml:space="preserve"> the United States off the gold standard.</w:t>
      </w:r>
    </w:p>
    <w:p w:rsidR="00000000" w:rsidRDefault="0093431E">
      <w:pPr>
        <w:pStyle w:val="MultipleChoiceOutline"/>
        <w:numPr>
          <w:ilvl w:val="1"/>
          <w:numId w:val="4"/>
        </w:numPr>
      </w:pPr>
      <w:proofErr w:type="gramStart"/>
      <w:r>
        <w:t>empowered</w:t>
      </w:r>
      <w:proofErr w:type="gramEnd"/>
      <w:r>
        <w:t xml:space="preserve"> President Roosevelt to close all banks temporarily.</w:t>
      </w:r>
    </w:p>
    <w:p w:rsidR="00000000" w:rsidRDefault="0093431E">
      <w:pPr>
        <w:pStyle w:val="MultipleChoiceOutline"/>
        <w:numPr>
          <w:ilvl w:val="1"/>
          <w:numId w:val="4"/>
        </w:numPr>
      </w:pPr>
      <w:proofErr w:type="gramStart"/>
      <w:r>
        <w:t>created</w:t>
      </w:r>
      <w:proofErr w:type="gramEnd"/>
      <w:r>
        <w:t xml:space="preserve"> the Securities and Exchange Commission to regulate the stock exchange.</w:t>
      </w:r>
    </w:p>
    <w:p w:rsidR="00000000" w:rsidRDefault="0093431E">
      <w:pPr>
        <w:pStyle w:val="MultipleChoiceOutline"/>
        <w:numPr>
          <w:ilvl w:val="1"/>
          <w:numId w:val="4"/>
        </w:numPr>
      </w:pPr>
      <w:proofErr w:type="gramStart"/>
      <w:r>
        <w:t>permitted</w:t>
      </w:r>
      <w:proofErr w:type="gramEnd"/>
      <w:r>
        <w:t xml:space="preserve"> commercial </w:t>
      </w:r>
      <w:r>
        <w:t>banks to engage in Wall Street financial dealings.</w:t>
      </w:r>
    </w:p>
    <w:p w:rsidR="00000000" w:rsidRDefault="0093431E">
      <w:pPr>
        <w:pStyle w:val="MultipleChoiceOutline"/>
        <w:numPr>
          <w:ilvl w:val="1"/>
          <w:numId w:val="4"/>
        </w:numPr>
      </w:pPr>
      <w:proofErr w:type="gramStart"/>
      <w:r>
        <w:t>created</w:t>
      </w:r>
      <w:proofErr w:type="gramEnd"/>
      <w:r>
        <w:t xml:space="preserve"> the Federal Deposit Insurance Corporation to insure individual bank deposits.</w:t>
      </w:r>
    </w:p>
    <w:p w:rsidR="00000000" w:rsidRDefault="0093431E">
      <w:pPr>
        <w:pStyle w:val="MultipleChoiceOutline"/>
      </w:pPr>
    </w:p>
    <w:p w:rsidR="00000000" w:rsidRDefault="0093431E">
      <w:pPr>
        <w:pStyle w:val="MultipleChoiceOutline"/>
        <w:numPr>
          <w:ilvl w:val="0"/>
          <w:numId w:val="4"/>
        </w:numPr>
      </w:pPr>
      <w:r>
        <w:t>When he took office in 1961, President Kennedy chose to try to stimulate the sluggish economy through</w:t>
      </w:r>
    </w:p>
    <w:p w:rsidR="00000000" w:rsidRDefault="0093431E">
      <w:pPr>
        <w:pStyle w:val="MultipleChoiceOutline"/>
        <w:numPr>
          <w:ilvl w:val="1"/>
          <w:numId w:val="4"/>
        </w:numPr>
      </w:pPr>
      <w:proofErr w:type="gramStart"/>
      <w:r>
        <w:t>a</w:t>
      </w:r>
      <w:proofErr w:type="gramEnd"/>
      <w:r>
        <w:t xml:space="preserve"> massive foreig</w:t>
      </w:r>
      <w:r>
        <w:t>n-aid program.</w:t>
      </w:r>
    </w:p>
    <w:p w:rsidR="00000000" w:rsidRDefault="0093431E">
      <w:pPr>
        <w:pStyle w:val="MultipleChoiceOutline"/>
        <w:numPr>
          <w:ilvl w:val="1"/>
          <w:numId w:val="4"/>
        </w:numPr>
      </w:pPr>
      <w:proofErr w:type="gramStart"/>
      <w:r>
        <w:t>large-scale</w:t>
      </w:r>
      <w:proofErr w:type="gramEnd"/>
      <w:r>
        <w:t xml:space="preserve"> government spending programs.</w:t>
      </w:r>
    </w:p>
    <w:p w:rsidR="00000000" w:rsidRDefault="0093431E">
      <w:pPr>
        <w:pStyle w:val="MultipleChoiceOutline"/>
        <w:numPr>
          <w:ilvl w:val="1"/>
          <w:numId w:val="4"/>
        </w:numPr>
      </w:pPr>
      <w:proofErr w:type="gramStart"/>
      <w:r>
        <w:t>a</w:t>
      </w:r>
      <w:proofErr w:type="gramEnd"/>
      <w:r>
        <w:t xml:space="preserve"> tax cut.</w:t>
      </w:r>
    </w:p>
    <w:p w:rsidR="00000000" w:rsidRDefault="0093431E">
      <w:pPr>
        <w:pStyle w:val="MultipleChoiceOutline"/>
        <w:numPr>
          <w:ilvl w:val="1"/>
          <w:numId w:val="4"/>
        </w:numPr>
      </w:pPr>
      <w:proofErr w:type="gramStart"/>
      <w:r>
        <w:t>reducing</w:t>
      </w:r>
      <w:proofErr w:type="gramEnd"/>
      <w:r>
        <w:t xml:space="preserve"> expenditures on the space program.</w:t>
      </w:r>
    </w:p>
    <w:p w:rsidR="00000000" w:rsidRDefault="0093431E">
      <w:pPr>
        <w:pStyle w:val="MultipleChoiceOutline"/>
        <w:numPr>
          <w:ilvl w:val="1"/>
          <w:numId w:val="4"/>
        </w:numPr>
      </w:pPr>
      <w:proofErr w:type="gramStart"/>
      <w:r>
        <w:t>a</w:t>
      </w:r>
      <w:proofErr w:type="gramEnd"/>
      <w:r>
        <w:t xml:space="preserve"> looser monetary policy.</w:t>
      </w:r>
    </w:p>
    <w:p w:rsidR="00000000" w:rsidRDefault="0093431E">
      <w:pPr>
        <w:pStyle w:val="MultipleChoiceOutline"/>
      </w:pPr>
    </w:p>
    <w:p w:rsidR="00000000" w:rsidRDefault="0093431E">
      <w:pPr>
        <w:pStyle w:val="MultipleChoiceOutline"/>
        <w:numPr>
          <w:ilvl w:val="0"/>
          <w:numId w:val="4"/>
        </w:numPr>
      </w:pPr>
      <w:r>
        <w:t>The resolution that “These United Colonies are, and of right ought to be, free and independent states…” was introduce</w:t>
      </w:r>
      <w:r>
        <w:t>d into the Second Continental Congress by Virginia delegate</w:t>
      </w:r>
    </w:p>
    <w:p w:rsidR="00000000" w:rsidRDefault="0093431E">
      <w:pPr>
        <w:pStyle w:val="MultipleChoiceOutline"/>
        <w:numPr>
          <w:ilvl w:val="1"/>
          <w:numId w:val="4"/>
        </w:numPr>
      </w:pPr>
      <w:r>
        <w:t>Patrick Henry.</w:t>
      </w:r>
    </w:p>
    <w:p w:rsidR="00000000" w:rsidRDefault="0093431E">
      <w:pPr>
        <w:pStyle w:val="MultipleChoiceOutline"/>
        <w:numPr>
          <w:ilvl w:val="1"/>
          <w:numId w:val="4"/>
        </w:numPr>
      </w:pPr>
      <w:r>
        <w:t>Thomas Jefferson.</w:t>
      </w:r>
    </w:p>
    <w:p w:rsidR="00000000" w:rsidRDefault="0093431E">
      <w:pPr>
        <w:pStyle w:val="MultipleChoiceOutline"/>
        <w:numPr>
          <w:ilvl w:val="1"/>
          <w:numId w:val="4"/>
        </w:numPr>
      </w:pPr>
      <w:r>
        <w:t>Richard Henry Lee.</w:t>
      </w:r>
    </w:p>
    <w:p w:rsidR="00000000" w:rsidRDefault="0093431E">
      <w:pPr>
        <w:pStyle w:val="MultipleChoiceOutline"/>
        <w:numPr>
          <w:ilvl w:val="1"/>
          <w:numId w:val="4"/>
        </w:numPr>
      </w:pPr>
      <w:r>
        <w:t>Thomas Paine.</w:t>
      </w:r>
    </w:p>
    <w:p w:rsidR="00000000" w:rsidRDefault="0093431E">
      <w:pPr>
        <w:pStyle w:val="MultipleChoiceOutline"/>
        <w:numPr>
          <w:ilvl w:val="1"/>
          <w:numId w:val="4"/>
        </w:numPr>
      </w:pPr>
      <w:r>
        <w:t>John Adams.</w:t>
      </w:r>
    </w:p>
    <w:p w:rsidR="00000000" w:rsidRDefault="0093431E">
      <w:pPr>
        <w:pStyle w:val="MultipleChoiceOutline"/>
      </w:pPr>
    </w:p>
    <w:p w:rsidR="00000000" w:rsidRDefault="0093431E">
      <w:pPr>
        <w:pStyle w:val="MultipleChoiceOutline"/>
        <w:numPr>
          <w:ilvl w:val="0"/>
          <w:numId w:val="4"/>
        </w:numPr>
      </w:pPr>
      <w:r>
        <w:t>In 1812, James Madison turned to war</w:t>
      </w:r>
    </w:p>
    <w:p w:rsidR="00000000" w:rsidRDefault="0093431E">
      <w:pPr>
        <w:pStyle w:val="MultipleChoiceOutline"/>
        <w:numPr>
          <w:ilvl w:val="1"/>
          <w:numId w:val="4"/>
        </w:numPr>
      </w:pPr>
      <w:proofErr w:type="gramStart"/>
      <w:r>
        <w:t>to</w:t>
      </w:r>
      <w:proofErr w:type="gramEnd"/>
      <w:r>
        <w:t xml:space="preserve"> help him win re-election.</w:t>
      </w:r>
    </w:p>
    <w:p w:rsidR="00000000" w:rsidRDefault="0093431E">
      <w:pPr>
        <w:pStyle w:val="MultipleChoiceOutline"/>
        <w:numPr>
          <w:ilvl w:val="1"/>
          <w:numId w:val="4"/>
        </w:numPr>
      </w:pPr>
      <w:proofErr w:type="gramStart"/>
      <w:r>
        <w:t>due</w:t>
      </w:r>
      <w:proofErr w:type="gramEnd"/>
      <w:r>
        <w:t xml:space="preserve"> to his hatred of Great Britain.</w:t>
      </w:r>
    </w:p>
    <w:p w:rsidR="00000000" w:rsidRDefault="0093431E">
      <w:pPr>
        <w:pStyle w:val="MultipleChoiceOutline"/>
        <w:numPr>
          <w:ilvl w:val="1"/>
          <w:numId w:val="4"/>
        </w:numPr>
      </w:pPr>
      <w:proofErr w:type="gramStart"/>
      <w:r>
        <w:t>to</w:t>
      </w:r>
      <w:proofErr w:type="gramEnd"/>
      <w:r>
        <w:t xml:space="preserve"> fulfill alli</w:t>
      </w:r>
      <w:r>
        <w:t>ance obligations with France.</w:t>
      </w:r>
    </w:p>
    <w:p w:rsidR="00000000" w:rsidRDefault="0093431E">
      <w:pPr>
        <w:pStyle w:val="MultipleChoiceOutline"/>
        <w:numPr>
          <w:ilvl w:val="1"/>
          <w:numId w:val="4"/>
        </w:numPr>
      </w:pPr>
      <w:proofErr w:type="gramStart"/>
      <w:r>
        <w:t>to</w:t>
      </w:r>
      <w:proofErr w:type="gramEnd"/>
      <w:r>
        <w:t xml:space="preserve"> fulfill alliance obligations with Spain.</w:t>
      </w:r>
    </w:p>
    <w:p w:rsidR="00000000" w:rsidRDefault="0093431E">
      <w:pPr>
        <w:pStyle w:val="MultipleChoiceOutline"/>
        <w:numPr>
          <w:ilvl w:val="1"/>
          <w:numId w:val="4"/>
        </w:numPr>
      </w:pPr>
      <w:proofErr w:type="gramStart"/>
      <w:r>
        <w:t>to</w:t>
      </w:r>
      <w:proofErr w:type="gramEnd"/>
      <w:r>
        <w:t xml:space="preserve"> restore confidence in the republican experiment.</w:t>
      </w:r>
    </w:p>
    <w:p w:rsidR="00000000" w:rsidRDefault="0093431E">
      <w:pPr>
        <w:pStyle w:val="MultipleChoiceOutline"/>
      </w:pPr>
    </w:p>
    <w:p w:rsidR="00000000" w:rsidRDefault="0093431E">
      <w:pPr>
        <w:pStyle w:val="MultipleChoiceOutline"/>
        <w:numPr>
          <w:ilvl w:val="0"/>
          <w:numId w:val="4"/>
        </w:numPr>
      </w:pPr>
      <w:r>
        <w:t>"Ecological imperialism” can best be described as</w:t>
      </w:r>
      <w:r>
        <w:tab/>
      </w:r>
    </w:p>
    <w:p w:rsidR="00000000" w:rsidRDefault="0093431E">
      <w:pPr>
        <w:pStyle w:val="MultipleChoiceOutline"/>
        <w:numPr>
          <w:ilvl w:val="1"/>
          <w:numId w:val="4"/>
        </w:numPr>
      </w:pPr>
      <w:proofErr w:type="gramStart"/>
      <w:r>
        <w:t>the</w:t>
      </w:r>
      <w:proofErr w:type="gramEnd"/>
      <w:r>
        <w:t xml:space="preserve"> efforts of white settlers to take land from Native Americans.</w:t>
      </w:r>
    </w:p>
    <w:p w:rsidR="00000000" w:rsidRDefault="0093431E">
      <w:pPr>
        <w:pStyle w:val="MultipleChoiceOutline"/>
        <w:numPr>
          <w:ilvl w:val="1"/>
          <w:numId w:val="4"/>
        </w:numPr>
      </w:pPr>
      <w:proofErr w:type="gramStart"/>
      <w:r>
        <w:t>the</w:t>
      </w:r>
      <w:proofErr w:type="gramEnd"/>
      <w:r>
        <w:t xml:space="preserve"> aggressi</w:t>
      </w:r>
      <w:r>
        <w:t>ve exploitation of the West’s bounty.</w:t>
      </w:r>
    </w:p>
    <w:p w:rsidR="00000000" w:rsidRDefault="0093431E">
      <w:pPr>
        <w:pStyle w:val="MultipleChoiceOutline"/>
        <w:numPr>
          <w:ilvl w:val="1"/>
          <w:numId w:val="4"/>
        </w:numPr>
      </w:pPr>
      <w:proofErr w:type="gramStart"/>
      <w:r>
        <w:t>a</w:t>
      </w:r>
      <w:proofErr w:type="gramEnd"/>
      <w:r>
        <w:t xml:space="preserve"> desire for the United States to acquire California.</w:t>
      </w:r>
    </w:p>
    <w:p w:rsidR="00000000" w:rsidRDefault="0093431E">
      <w:pPr>
        <w:pStyle w:val="MultipleChoiceOutline"/>
        <w:numPr>
          <w:ilvl w:val="1"/>
          <w:numId w:val="4"/>
        </w:numPr>
      </w:pPr>
      <w:proofErr w:type="gramStart"/>
      <w:r>
        <w:t>the</w:t>
      </w:r>
      <w:proofErr w:type="gramEnd"/>
      <w:r>
        <w:t xml:space="preserve"> spread of technology and industry.</w:t>
      </w:r>
    </w:p>
    <w:p w:rsidR="00000000" w:rsidRDefault="0093431E">
      <w:pPr>
        <w:pStyle w:val="MultipleChoiceOutline"/>
        <w:numPr>
          <w:ilvl w:val="1"/>
          <w:numId w:val="4"/>
        </w:numPr>
      </w:pPr>
      <w:proofErr w:type="gramStart"/>
      <w:r>
        <w:t>none</w:t>
      </w:r>
      <w:proofErr w:type="gramEnd"/>
      <w:r>
        <w:t xml:space="preserve"> of the above.</w:t>
      </w:r>
    </w:p>
    <w:p w:rsidR="00000000" w:rsidRDefault="0093431E">
      <w:pPr>
        <w:pStyle w:val="MultipleChoiceOutline"/>
      </w:pPr>
    </w:p>
    <w:p w:rsidR="00000000" w:rsidRDefault="0093431E">
      <w:pPr>
        <w:pStyle w:val="MultipleChoiceOutline"/>
        <w:numPr>
          <w:ilvl w:val="0"/>
          <w:numId w:val="4"/>
        </w:numPr>
      </w:pPr>
      <w:r>
        <w:t>In return for support from the Plains Indians during the Civil War, the Union</w:t>
      </w:r>
    </w:p>
    <w:p w:rsidR="00000000" w:rsidRDefault="0093431E">
      <w:pPr>
        <w:pStyle w:val="MultipleChoiceOutline"/>
        <w:numPr>
          <w:ilvl w:val="1"/>
          <w:numId w:val="4"/>
        </w:numPr>
      </w:pPr>
      <w:proofErr w:type="gramStart"/>
      <w:r>
        <w:t>gave</w:t>
      </w:r>
      <w:proofErr w:type="gramEnd"/>
      <w:r>
        <w:t xml:space="preserve"> them land in Californi</w:t>
      </w:r>
      <w:r>
        <w:t>a.</w:t>
      </w:r>
    </w:p>
    <w:p w:rsidR="00000000" w:rsidRDefault="0093431E">
      <w:pPr>
        <w:pStyle w:val="MultipleChoiceOutline"/>
        <w:numPr>
          <w:ilvl w:val="1"/>
          <w:numId w:val="4"/>
        </w:numPr>
      </w:pPr>
      <w:proofErr w:type="gramStart"/>
      <w:r>
        <w:t>increased</w:t>
      </w:r>
      <w:proofErr w:type="gramEnd"/>
      <w:r>
        <w:t xml:space="preserve"> their federal payments.</w:t>
      </w:r>
    </w:p>
    <w:p w:rsidR="00000000" w:rsidRDefault="0093431E">
      <w:pPr>
        <w:pStyle w:val="MultipleChoiceOutline"/>
        <w:numPr>
          <w:ilvl w:val="1"/>
          <w:numId w:val="4"/>
        </w:numPr>
      </w:pPr>
      <w:proofErr w:type="gramStart"/>
      <w:r>
        <w:t>allowed</w:t>
      </w:r>
      <w:proofErr w:type="gramEnd"/>
      <w:r>
        <w:t xml:space="preserve"> them to send delegates to Congress.</w:t>
      </w:r>
    </w:p>
    <w:p w:rsidR="00000000" w:rsidRDefault="0093431E">
      <w:pPr>
        <w:pStyle w:val="MultipleChoiceOutline"/>
        <w:numPr>
          <w:ilvl w:val="1"/>
          <w:numId w:val="4"/>
        </w:numPr>
      </w:pPr>
      <w:proofErr w:type="gramStart"/>
      <w:r>
        <w:t>made</w:t>
      </w:r>
      <w:proofErr w:type="gramEnd"/>
      <w:r>
        <w:t xml:space="preserve"> them scouts for the U. S. Army.</w:t>
      </w:r>
    </w:p>
    <w:p w:rsidR="00000000" w:rsidRDefault="0093431E">
      <w:pPr>
        <w:pStyle w:val="MultipleChoiceOutline"/>
        <w:numPr>
          <w:ilvl w:val="1"/>
          <w:numId w:val="4"/>
        </w:numPr>
      </w:pPr>
      <w:proofErr w:type="gramStart"/>
      <w:r>
        <w:t>waged</w:t>
      </w:r>
      <w:proofErr w:type="gramEnd"/>
      <w:r>
        <w:t xml:space="preserve"> war on them and herded them onto reservations.</w:t>
      </w:r>
    </w:p>
    <w:p w:rsidR="00000000" w:rsidRDefault="0093431E">
      <w:pPr>
        <w:pStyle w:val="MultipleChoiceOutline"/>
      </w:pPr>
    </w:p>
    <w:p w:rsidR="00000000" w:rsidRDefault="0093431E">
      <w:pPr>
        <w:pStyle w:val="MultipleChoiceOutline"/>
        <w:numPr>
          <w:ilvl w:val="0"/>
          <w:numId w:val="4"/>
        </w:numPr>
      </w:pPr>
      <w:r>
        <w:t>According to the social gospel,</w:t>
      </w:r>
    </w:p>
    <w:p w:rsidR="00000000" w:rsidRDefault="0093431E">
      <w:pPr>
        <w:pStyle w:val="MultipleChoiceOutline"/>
        <w:numPr>
          <w:ilvl w:val="1"/>
          <w:numId w:val="4"/>
        </w:numPr>
      </w:pPr>
      <w:proofErr w:type="gramStart"/>
      <w:r>
        <w:t>workers</w:t>
      </w:r>
      <w:proofErr w:type="gramEnd"/>
      <w:r>
        <w:t xml:space="preserve"> should be content with their station in life</w:t>
      </w:r>
      <w:r>
        <w:t>.</w:t>
      </w:r>
    </w:p>
    <w:p w:rsidR="00000000" w:rsidRDefault="0093431E">
      <w:pPr>
        <w:pStyle w:val="MultipleChoiceOutline"/>
        <w:numPr>
          <w:ilvl w:val="1"/>
          <w:numId w:val="4"/>
        </w:numPr>
      </w:pPr>
      <w:proofErr w:type="gramStart"/>
      <w:r>
        <w:t>the</w:t>
      </w:r>
      <w:proofErr w:type="gramEnd"/>
      <w:r>
        <w:t xml:space="preserve"> church should not concern itself in the social affairs of the world.</w:t>
      </w:r>
    </w:p>
    <w:p w:rsidR="00000000" w:rsidRDefault="0093431E">
      <w:pPr>
        <w:pStyle w:val="MultipleChoiceOutline"/>
        <w:numPr>
          <w:ilvl w:val="1"/>
          <w:numId w:val="4"/>
        </w:numPr>
      </w:pPr>
      <w:proofErr w:type="gramStart"/>
      <w:r>
        <w:t>clergy</w:t>
      </w:r>
      <w:proofErr w:type="gramEnd"/>
      <w:r>
        <w:t xml:space="preserve"> should try to reach the socially prominent.</w:t>
      </w:r>
    </w:p>
    <w:p w:rsidR="00000000" w:rsidRDefault="0093431E">
      <w:pPr>
        <w:pStyle w:val="MultipleChoiceOutline"/>
        <w:numPr>
          <w:ilvl w:val="1"/>
          <w:numId w:val="4"/>
        </w:numPr>
      </w:pPr>
      <w:r>
        <w:t>Christianity would replace socialism.</w:t>
      </w:r>
    </w:p>
    <w:p w:rsidR="00000000" w:rsidRDefault="0093431E">
      <w:pPr>
        <w:pStyle w:val="MultipleChoiceOutline"/>
        <w:numPr>
          <w:ilvl w:val="1"/>
          <w:numId w:val="4"/>
        </w:numPr>
      </w:pPr>
      <w:proofErr w:type="gramStart"/>
      <w:r>
        <w:t>the</w:t>
      </w:r>
      <w:proofErr w:type="gramEnd"/>
      <w:r>
        <w:t xml:space="preserve"> lessons of Christianity should be applied to solve the problems manifest in slums and fa</w:t>
      </w:r>
      <w:r>
        <w:t>ctories.</w:t>
      </w:r>
    </w:p>
    <w:p w:rsidR="00000000" w:rsidRDefault="0093431E">
      <w:pPr>
        <w:pStyle w:val="MultipleChoiceOutline"/>
      </w:pPr>
    </w:p>
    <w:p w:rsidR="00000000" w:rsidRDefault="0093431E">
      <w:pPr>
        <w:pStyle w:val="MultipleChoiceOutline"/>
        <w:numPr>
          <w:ilvl w:val="0"/>
          <w:numId w:val="4"/>
        </w:numPr>
      </w:pPr>
      <w:r>
        <w:t>Woodrow Wilson’s political philosophy included all of the following except</w:t>
      </w:r>
    </w:p>
    <w:p w:rsidR="00000000" w:rsidRDefault="0093431E">
      <w:pPr>
        <w:pStyle w:val="MultipleChoiceOutline"/>
        <w:numPr>
          <w:ilvl w:val="1"/>
          <w:numId w:val="4"/>
        </w:numPr>
      </w:pPr>
      <w:proofErr w:type="gramStart"/>
      <w:r>
        <w:t>faith</w:t>
      </w:r>
      <w:proofErr w:type="gramEnd"/>
      <w:r>
        <w:t xml:space="preserve"> in the masses.</w:t>
      </w:r>
    </w:p>
    <w:p w:rsidR="00000000" w:rsidRDefault="0093431E">
      <w:pPr>
        <w:pStyle w:val="MultipleChoiceOutline"/>
        <w:numPr>
          <w:ilvl w:val="1"/>
          <w:numId w:val="4"/>
        </w:numPr>
      </w:pPr>
      <w:proofErr w:type="gramStart"/>
      <w:r>
        <w:t>scorn</w:t>
      </w:r>
      <w:proofErr w:type="gramEnd"/>
      <w:r>
        <w:t xml:space="preserve"> for the ideal of self-determination for minority peoples in other countries.</w:t>
      </w:r>
    </w:p>
    <w:p w:rsidR="00000000" w:rsidRDefault="0093431E">
      <w:pPr>
        <w:pStyle w:val="MultipleChoiceOutline"/>
        <w:numPr>
          <w:ilvl w:val="1"/>
          <w:numId w:val="4"/>
        </w:numPr>
      </w:pPr>
      <w:proofErr w:type="gramStart"/>
      <w:r>
        <w:t>a</w:t>
      </w:r>
      <w:proofErr w:type="gramEnd"/>
      <w:r>
        <w:t xml:space="preserve"> belief that the president should provide leadership for Congress.</w:t>
      </w:r>
    </w:p>
    <w:p w:rsidR="00000000" w:rsidRDefault="0093431E">
      <w:pPr>
        <w:pStyle w:val="MultipleChoiceOutline"/>
        <w:numPr>
          <w:ilvl w:val="1"/>
          <w:numId w:val="4"/>
        </w:numPr>
      </w:pPr>
      <w:proofErr w:type="gramStart"/>
      <w:r>
        <w:t>a</w:t>
      </w:r>
      <w:proofErr w:type="gramEnd"/>
      <w:r>
        <w:t xml:space="preserve"> belief that the president should appeal over the heads of legislators to the sovereign people.</w:t>
      </w:r>
    </w:p>
    <w:p w:rsidR="00000000" w:rsidRDefault="0093431E">
      <w:pPr>
        <w:pStyle w:val="MultipleChoiceOutline"/>
        <w:numPr>
          <w:ilvl w:val="1"/>
          <w:numId w:val="4"/>
        </w:numPr>
      </w:pPr>
      <w:proofErr w:type="gramStart"/>
      <w:r>
        <w:t>a</w:t>
      </w:r>
      <w:proofErr w:type="gramEnd"/>
      <w:r>
        <w:t xml:space="preserve"> belief in the moral essence of politics.</w:t>
      </w:r>
    </w:p>
    <w:p w:rsidR="00000000" w:rsidRDefault="0093431E">
      <w:pPr>
        <w:pStyle w:val="MultipleChoiceOutline"/>
      </w:pPr>
    </w:p>
    <w:p w:rsidR="00000000" w:rsidRDefault="0093431E">
      <w:pPr>
        <w:pStyle w:val="MultipleChoiceOutline"/>
        <w:numPr>
          <w:ilvl w:val="0"/>
          <w:numId w:val="4"/>
        </w:numPr>
      </w:pPr>
      <w:r>
        <w:t>The 1934 Reciprocal Trade Agreements Act</w:t>
      </w:r>
    </w:p>
    <w:p w:rsidR="00000000" w:rsidRDefault="0093431E">
      <w:pPr>
        <w:pStyle w:val="MultipleChoiceOutline"/>
        <w:numPr>
          <w:ilvl w:val="1"/>
          <w:numId w:val="4"/>
        </w:numPr>
      </w:pPr>
      <w:proofErr w:type="gramStart"/>
      <w:r>
        <w:t>raised</w:t>
      </w:r>
      <w:proofErr w:type="gramEnd"/>
      <w:r>
        <w:t xml:space="preserve"> America’s tariff schedule.</w:t>
      </w:r>
    </w:p>
    <w:p w:rsidR="00000000" w:rsidRDefault="0093431E">
      <w:pPr>
        <w:pStyle w:val="MultipleChoiceOutline"/>
        <w:numPr>
          <w:ilvl w:val="1"/>
          <w:numId w:val="4"/>
        </w:numPr>
      </w:pPr>
      <w:proofErr w:type="gramStart"/>
      <w:r>
        <w:t>inhibited</w:t>
      </w:r>
      <w:proofErr w:type="gramEnd"/>
      <w:r>
        <w:t xml:space="preserve"> President Roosevelt’s efforts</w:t>
      </w:r>
      <w:r>
        <w:t xml:space="preserve"> to implement his Good Neighbor policy.</w:t>
      </w:r>
    </w:p>
    <w:p w:rsidR="00000000" w:rsidRDefault="0093431E">
      <w:pPr>
        <w:pStyle w:val="MultipleChoiceOutline"/>
        <w:numPr>
          <w:ilvl w:val="1"/>
          <w:numId w:val="4"/>
        </w:numPr>
      </w:pPr>
      <w:proofErr w:type="gramStart"/>
      <w:r>
        <w:t>increased</w:t>
      </w:r>
      <w:proofErr w:type="gramEnd"/>
      <w:r>
        <w:t xml:space="preserve"> America’s foreign trade.</w:t>
      </w:r>
    </w:p>
    <w:p w:rsidR="00000000" w:rsidRDefault="0093431E">
      <w:pPr>
        <w:pStyle w:val="MultipleChoiceOutline"/>
        <w:numPr>
          <w:ilvl w:val="1"/>
          <w:numId w:val="4"/>
        </w:numPr>
      </w:pPr>
      <w:proofErr w:type="gramStart"/>
      <w:r>
        <w:t>was</w:t>
      </w:r>
      <w:proofErr w:type="gramEnd"/>
      <w:r>
        <w:t xml:space="preserve"> most strongly opposed in the South and West.</w:t>
      </w:r>
    </w:p>
    <w:p w:rsidR="00000000" w:rsidRDefault="0093431E">
      <w:pPr>
        <w:pStyle w:val="MultipleChoiceOutline"/>
        <w:numPr>
          <w:ilvl w:val="1"/>
          <w:numId w:val="4"/>
        </w:numPr>
      </w:pPr>
      <w:proofErr w:type="gramStart"/>
      <w:r>
        <w:t>was</w:t>
      </w:r>
      <w:proofErr w:type="gramEnd"/>
      <w:r>
        <w:t xml:space="preserve"> aimed at isolating Italy and Germany.</w:t>
      </w:r>
    </w:p>
    <w:p w:rsidR="00000000" w:rsidRDefault="0093431E">
      <w:pPr>
        <w:pStyle w:val="MultipleChoiceOutline"/>
      </w:pPr>
    </w:p>
    <w:p w:rsidR="00000000" w:rsidRDefault="0093431E">
      <w:pPr>
        <w:pStyle w:val="MultipleChoiceOutline"/>
        <w:numPr>
          <w:ilvl w:val="0"/>
          <w:numId w:val="4"/>
        </w:numPr>
      </w:pPr>
      <w:r>
        <w:t>When the Soviet Union attempted to install nuclear weapons in Cuba, President Kennedy ord</w:t>
      </w:r>
      <w:r>
        <w:t>ered</w:t>
      </w:r>
    </w:p>
    <w:p w:rsidR="00000000" w:rsidRDefault="0093431E" w:rsidP="0093431E">
      <w:pPr>
        <w:pStyle w:val="MultipleChoiceOutline"/>
        <w:numPr>
          <w:ilvl w:val="1"/>
          <w:numId w:val="4"/>
        </w:numPr>
        <w:ind w:right="-540"/>
      </w:pPr>
      <w:proofErr w:type="gramStart"/>
      <w:r>
        <w:t>the</w:t>
      </w:r>
      <w:proofErr w:type="gramEnd"/>
      <w:r>
        <w:t xml:space="preserve"> installation of nuclear weapons in Turkey.</w:t>
      </w:r>
    </w:p>
    <w:p w:rsidR="00000000" w:rsidRDefault="0093431E" w:rsidP="0093431E">
      <w:pPr>
        <w:pStyle w:val="MultipleChoiceOutline"/>
        <w:numPr>
          <w:ilvl w:val="1"/>
          <w:numId w:val="4"/>
        </w:numPr>
        <w:ind w:right="-540"/>
      </w:pPr>
      <w:proofErr w:type="gramStart"/>
      <w:r>
        <w:t>surgical</w:t>
      </w:r>
      <w:proofErr w:type="gramEnd"/>
      <w:r>
        <w:t xml:space="preserve"> air strikes against the missile sites.</w:t>
      </w:r>
    </w:p>
    <w:p w:rsidR="00000000" w:rsidRDefault="0093431E">
      <w:pPr>
        <w:pStyle w:val="MultipleChoiceOutline"/>
        <w:numPr>
          <w:ilvl w:val="1"/>
          <w:numId w:val="4"/>
        </w:numPr>
      </w:pPr>
      <w:proofErr w:type="gramStart"/>
      <w:r>
        <w:t>the</w:t>
      </w:r>
      <w:proofErr w:type="gramEnd"/>
      <w:r>
        <w:t xml:space="preserve"> invasion of Cuba at the Bay of Pigs.</w:t>
      </w:r>
    </w:p>
    <w:p w:rsidR="00000000" w:rsidRDefault="0093431E">
      <w:pPr>
        <w:pStyle w:val="MultipleChoiceOutline"/>
        <w:numPr>
          <w:ilvl w:val="1"/>
          <w:numId w:val="4"/>
        </w:numPr>
      </w:pPr>
      <w:proofErr w:type="gramStart"/>
      <w:r>
        <w:t>resumption</w:t>
      </w:r>
      <w:proofErr w:type="gramEnd"/>
      <w:r>
        <w:t xml:space="preserve"> of atmospheric testing of nuclear weapons.</w:t>
      </w:r>
    </w:p>
    <w:p w:rsidR="00000000" w:rsidRDefault="0093431E">
      <w:pPr>
        <w:pStyle w:val="MultipleChoiceOutline"/>
        <w:numPr>
          <w:ilvl w:val="1"/>
          <w:numId w:val="4"/>
        </w:numPr>
      </w:pPr>
      <w:proofErr w:type="gramStart"/>
      <w:r>
        <w:t>a</w:t>
      </w:r>
      <w:proofErr w:type="gramEnd"/>
      <w:r>
        <w:t xml:space="preserve"> naval quarantine of that island.</w:t>
      </w:r>
    </w:p>
    <w:p w:rsidR="00000000" w:rsidRDefault="0093431E">
      <w:pPr>
        <w:pStyle w:val="MultipleChoiceOutline"/>
      </w:pPr>
    </w:p>
    <w:p w:rsidR="00000000" w:rsidRDefault="0093431E">
      <w:pPr>
        <w:pStyle w:val="MultipleChoiceOutline"/>
        <w:numPr>
          <w:ilvl w:val="0"/>
          <w:numId w:val="4"/>
        </w:numPr>
      </w:pPr>
      <w:r>
        <w:t>Many Whigs in Britain hop</w:t>
      </w:r>
      <w:r>
        <w:t>ed for an American victory in the War for Independence because they</w:t>
      </w:r>
    </w:p>
    <w:p w:rsidR="00000000" w:rsidRDefault="0093431E">
      <w:pPr>
        <w:pStyle w:val="MultipleChoiceOutline"/>
        <w:numPr>
          <w:ilvl w:val="1"/>
          <w:numId w:val="4"/>
        </w:numPr>
      </w:pPr>
      <w:proofErr w:type="gramStart"/>
      <w:r>
        <w:t>favored</w:t>
      </w:r>
      <w:proofErr w:type="gramEnd"/>
      <w:r>
        <w:t xml:space="preserve"> French domination of North America.</w:t>
      </w:r>
    </w:p>
    <w:p w:rsidR="00000000" w:rsidRDefault="0093431E">
      <w:pPr>
        <w:pStyle w:val="MultipleChoiceOutline"/>
        <w:numPr>
          <w:ilvl w:val="1"/>
          <w:numId w:val="4"/>
        </w:numPr>
      </w:pPr>
      <w:proofErr w:type="gramStart"/>
      <w:r>
        <w:t>were</w:t>
      </w:r>
      <w:proofErr w:type="gramEnd"/>
      <w:r>
        <w:t xml:space="preserve"> strongly pacifist.</w:t>
      </w:r>
    </w:p>
    <w:p w:rsidR="00000000" w:rsidRDefault="0093431E">
      <w:pPr>
        <w:pStyle w:val="MultipleChoiceOutline"/>
        <w:numPr>
          <w:ilvl w:val="1"/>
          <w:numId w:val="4"/>
        </w:numPr>
      </w:pPr>
      <w:proofErr w:type="gramStart"/>
      <w:r>
        <w:t>feared</w:t>
      </w:r>
      <w:proofErr w:type="gramEnd"/>
      <w:r>
        <w:t xml:space="preserve"> that if George III triumphed, his rule at home might become tyrannical.</w:t>
      </w:r>
    </w:p>
    <w:p w:rsidR="00000000" w:rsidRDefault="0093431E">
      <w:pPr>
        <w:pStyle w:val="MultipleChoiceOutline"/>
        <w:numPr>
          <w:ilvl w:val="1"/>
          <w:numId w:val="4"/>
        </w:numPr>
      </w:pPr>
      <w:proofErr w:type="gramStart"/>
      <w:r>
        <w:t>rejected</w:t>
      </w:r>
      <w:proofErr w:type="gramEnd"/>
      <w:r>
        <w:t xml:space="preserve"> colonialism.</w:t>
      </w:r>
    </w:p>
    <w:p w:rsidR="00000000" w:rsidRDefault="0093431E">
      <w:pPr>
        <w:pStyle w:val="MultipleChoiceOutline"/>
        <w:numPr>
          <w:ilvl w:val="1"/>
          <w:numId w:val="4"/>
        </w:numPr>
      </w:pPr>
      <w:proofErr w:type="gramStart"/>
      <w:r>
        <w:t>opposed</w:t>
      </w:r>
      <w:proofErr w:type="gramEnd"/>
      <w:r>
        <w:t xml:space="preserve"> the mercant</w:t>
      </w:r>
      <w:r>
        <w:t>ilist system.</w:t>
      </w:r>
    </w:p>
    <w:p w:rsidR="00000000" w:rsidRDefault="0093431E">
      <w:pPr>
        <w:pStyle w:val="MultipleChoiceOutline"/>
      </w:pPr>
    </w:p>
    <w:p w:rsidR="00000000" w:rsidRDefault="0093431E">
      <w:pPr>
        <w:pStyle w:val="MultipleChoiceOutline"/>
        <w:numPr>
          <w:ilvl w:val="0"/>
          <w:numId w:val="4"/>
        </w:numPr>
      </w:pPr>
      <w:r>
        <w:t>Napoleon chose to sell Louisiana to the United States because</w:t>
      </w:r>
    </w:p>
    <w:p w:rsidR="00000000" w:rsidRDefault="0093431E">
      <w:pPr>
        <w:pStyle w:val="MultipleChoiceOutline"/>
        <w:numPr>
          <w:ilvl w:val="1"/>
          <w:numId w:val="4"/>
        </w:numPr>
      </w:pPr>
      <w:proofErr w:type="gramStart"/>
      <w:r>
        <w:t>he</w:t>
      </w:r>
      <w:proofErr w:type="gramEnd"/>
      <w:r>
        <w:t xml:space="preserve"> had suffered misfortunes in Santo Domingo.</w:t>
      </w:r>
    </w:p>
    <w:p w:rsidR="00000000" w:rsidRDefault="0093431E">
      <w:pPr>
        <w:pStyle w:val="MultipleChoiceOutline"/>
        <w:numPr>
          <w:ilvl w:val="1"/>
          <w:numId w:val="4"/>
        </w:numPr>
      </w:pPr>
      <w:proofErr w:type="gramStart"/>
      <w:r>
        <w:t>he</w:t>
      </w:r>
      <w:proofErr w:type="gramEnd"/>
      <w:r>
        <w:t xml:space="preserve"> hoped that the territory would one day help America to thwart the ambitions of the British.</w:t>
      </w:r>
    </w:p>
    <w:p w:rsidR="00000000" w:rsidRDefault="0093431E">
      <w:pPr>
        <w:pStyle w:val="MultipleChoiceOutline"/>
        <w:numPr>
          <w:ilvl w:val="1"/>
          <w:numId w:val="4"/>
        </w:numPr>
      </w:pPr>
      <w:proofErr w:type="gramStart"/>
      <w:r>
        <w:t>he</w:t>
      </w:r>
      <w:proofErr w:type="gramEnd"/>
      <w:r>
        <w:t xml:space="preserve"> did not want to drive America into </w:t>
      </w:r>
      <w:r>
        <w:t>the arms of the British.</w:t>
      </w:r>
    </w:p>
    <w:p w:rsidR="00000000" w:rsidRDefault="0093431E">
      <w:pPr>
        <w:pStyle w:val="MultipleChoiceOutline"/>
        <w:numPr>
          <w:ilvl w:val="1"/>
          <w:numId w:val="4"/>
        </w:numPr>
      </w:pPr>
      <w:proofErr w:type="gramStart"/>
      <w:r>
        <w:t>yellow</w:t>
      </w:r>
      <w:proofErr w:type="gramEnd"/>
      <w:r>
        <w:t xml:space="preserve"> fever killed many French troops.</w:t>
      </w:r>
    </w:p>
    <w:p w:rsidR="00000000" w:rsidRDefault="0093431E">
      <w:pPr>
        <w:pStyle w:val="MultipleChoiceOutline"/>
        <w:numPr>
          <w:ilvl w:val="1"/>
          <w:numId w:val="4"/>
        </w:numPr>
      </w:pPr>
      <w:proofErr w:type="gramStart"/>
      <w:r>
        <w:t>all</w:t>
      </w:r>
      <w:proofErr w:type="gramEnd"/>
      <w:r>
        <w:t xml:space="preserve"> of the above.</w:t>
      </w:r>
    </w:p>
    <w:p w:rsidR="00000000" w:rsidRDefault="0093431E">
      <w:pPr>
        <w:pStyle w:val="MultipleChoiceOutline"/>
      </w:pPr>
    </w:p>
    <w:p w:rsidR="00000000" w:rsidRDefault="0093431E">
      <w:pPr>
        <w:pStyle w:val="MultipleChoiceOutline"/>
        <w:numPr>
          <w:ilvl w:val="0"/>
          <w:numId w:val="4"/>
        </w:numPr>
      </w:pPr>
      <w:r>
        <w:t>The policy of the Jackson administration toward the eastern Indian tribes was</w:t>
      </w:r>
    </w:p>
    <w:p w:rsidR="00000000" w:rsidRDefault="0093431E">
      <w:pPr>
        <w:pStyle w:val="MultipleChoiceOutline"/>
        <w:numPr>
          <w:ilvl w:val="1"/>
          <w:numId w:val="4"/>
        </w:numPr>
      </w:pPr>
      <w:proofErr w:type="gramStart"/>
      <w:r>
        <w:t>a</w:t>
      </w:r>
      <w:proofErr w:type="gramEnd"/>
      <w:r>
        <w:t xml:space="preserve"> war of genocide.</w:t>
      </w:r>
    </w:p>
    <w:p w:rsidR="00000000" w:rsidRDefault="0093431E">
      <w:pPr>
        <w:pStyle w:val="MultipleChoiceOutline"/>
        <w:numPr>
          <w:ilvl w:val="1"/>
          <w:numId w:val="4"/>
        </w:numPr>
      </w:pPr>
      <w:proofErr w:type="gramStart"/>
      <w:r>
        <w:t>gradual</w:t>
      </w:r>
      <w:proofErr w:type="gramEnd"/>
      <w:r>
        <w:t xml:space="preserve"> assimilation.</w:t>
      </w:r>
    </w:p>
    <w:p w:rsidR="00000000" w:rsidRDefault="0093431E">
      <w:pPr>
        <w:pStyle w:val="MultipleChoiceOutline"/>
        <w:numPr>
          <w:ilvl w:val="1"/>
          <w:numId w:val="4"/>
        </w:numPr>
      </w:pPr>
      <w:proofErr w:type="gramStart"/>
      <w:r>
        <w:t>forced</w:t>
      </w:r>
      <w:proofErr w:type="gramEnd"/>
      <w:r>
        <w:t xml:space="preserve"> removal.</w:t>
      </w:r>
    </w:p>
    <w:p w:rsidR="00000000" w:rsidRDefault="0093431E">
      <w:pPr>
        <w:pStyle w:val="MultipleChoiceOutline"/>
        <w:numPr>
          <w:ilvl w:val="1"/>
          <w:numId w:val="4"/>
        </w:numPr>
      </w:pPr>
      <w:proofErr w:type="gramStart"/>
      <w:r>
        <w:t>federal</w:t>
      </w:r>
      <w:proofErr w:type="gramEnd"/>
      <w:r>
        <w:t xml:space="preserve"> protection from state governm</w:t>
      </w:r>
      <w:r>
        <w:t>ents.</w:t>
      </w:r>
    </w:p>
    <w:p w:rsidR="00000000" w:rsidRDefault="0093431E">
      <w:pPr>
        <w:pStyle w:val="MultipleChoiceOutline"/>
        <w:numPr>
          <w:ilvl w:val="1"/>
          <w:numId w:val="4"/>
        </w:numPr>
      </w:pPr>
      <w:proofErr w:type="gramStart"/>
      <w:r>
        <w:t>to</w:t>
      </w:r>
      <w:proofErr w:type="gramEnd"/>
      <w:r>
        <w:t xml:space="preserve"> encourage them to preserve their traditional culture.</w:t>
      </w:r>
    </w:p>
    <w:p w:rsidR="00000000" w:rsidRDefault="0093431E">
      <w:pPr>
        <w:pStyle w:val="MultipleChoiceOutline"/>
      </w:pPr>
    </w:p>
    <w:p w:rsidR="00000000" w:rsidRDefault="0093431E">
      <w:pPr>
        <w:pStyle w:val="MultipleChoiceOutline"/>
        <w:numPr>
          <w:ilvl w:val="0"/>
          <w:numId w:val="4"/>
        </w:numPr>
      </w:pPr>
      <w:r>
        <w:t>The problems that Abraham Lincoln experienced as president were less prostrating than those experienced by Jefferson Davis partly because the North</w:t>
      </w:r>
    </w:p>
    <w:p w:rsidR="00000000" w:rsidRDefault="0093431E">
      <w:pPr>
        <w:pStyle w:val="MultipleChoiceOutline"/>
        <w:numPr>
          <w:ilvl w:val="1"/>
          <w:numId w:val="4"/>
        </w:numPr>
      </w:pPr>
      <w:proofErr w:type="gramStart"/>
      <w:r>
        <w:t>had</w:t>
      </w:r>
      <w:proofErr w:type="gramEnd"/>
      <w:r>
        <w:t xml:space="preserve"> a long-established and fully recognized </w:t>
      </w:r>
      <w:r>
        <w:t>government.</w:t>
      </w:r>
    </w:p>
    <w:p w:rsidR="00000000" w:rsidRDefault="0093431E">
      <w:pPr>
        <w:pStyle w:val="MultipleChoiceOutline"/>
        <w:numPr>
          <w:ilvl w:val="1"/>
          <w:numId w:val="4"/>
        </w:numPr>
      </w:pPr>
      <w:proofErr w:type="gramStart"/>
      <w:r>
        <w:t>had</w:t>
      </w:r>
      <w:proofErr w:type="gramEnd"/>
      <w:r>
        <w:t xml:space="preserve"> strong political support from Britain and France.</w:t>
      </w:r>
    </w:p>
    <w:p w:rsidR="00000000" w:rsidRDefault="0093431E">
      <w:pPr>
        <w:pStyle w:val="MultipleChoiceOutline"/>
        <w:numPr>
          <w:ilvl w:val="1"/>
          <w:numId w:val="4"/>
        </w:numPr>
      </w:pPr>
      <w:proofErr w:type="gramStart"/>
      <w:r>
        <w:t>held</w:t>
      </w:r>
      <w:proofErr w:type="gramEnd"/>
      <w:r>
        <w:t xml:space="preserve"> firm to states’ rights principles.</w:t>
      </w:r>
    </w:p>
    <w:p w:rsidR="00000000" w:rsidRDefault="0093431E">
      <w:pPr>
        <w:pStyle w:val="MultipleChoiceOutline"/>
        <w:numPr>
          <w:ilvl w:val="1"/>
          <w:numId w:val="4"/>
        </w:numPr>
      </w:pPr>
      <w:proofErr w:type="gramStart"/>
      <w:r>
        <w:t>was</w:t>
      </w:r>
      <w:proofErr w:type="gramEnd"/>
      <w:r>
        <w:t xml:space="preserve"> united in the cause of abolitionism.</w:t>
      </w:r>
    </w:p>
    <w:p w:rsidR="00000000" w:rsidRDefault="0093431E">
      <w:pPr>
        <w:pStyle w:val="MultipleChoiceOutline"/>
        <w:numPr>
          <w:ilvl w:val="1"/>
          <w:numId w:val="4"/>
        </w:numPr>
      </w:pPr>
      <w:proofErr w:type="gramStart"/>
      <w:r>
        <w:t>had</w:t>
      </w:r>
      <w:proofErr w:type="gramEnd"/>
      <w:r>
        <w:t xml:space="preserve"> fewer internal political divisions.</w:t>
      </w:r>
    </w:p>
    <w:p w:rsidR="00000000" w:rsidRDefault="0093431E">
      <w:pPr>
        <w:pStyle w:val="MultipleChoiceOutline"/>
      </w:pPr>
    </w:p>
    <w:p w:rsidR="00000000" w:rsidRDefault="0093431E">
      <w:pPr>
        <w:pStyle w:val="MultipleChoiceOutline"/>
        <w:numPr>
          <w:ilvl w:val="0"/>
          <w:numId w:val="4"/>
        </w:numPr>
      </w:pPr>
      <w:r>
        <w:t>The early settlement house workers, such as Jane Addams and Florence</w:t>
      </w:r>
      <w:r>
        <w:t xml:space="preserve"> Kelley, helped to blaze the professional trail for</w:t>
      </w:r>
    </w:p>
    <w:p w:rsidR="00000000" w:rsidRDefault="0093431E">
      <w:pPr>
        <w:pStyle w:val="MultipleChoiceOutline"/>
        <w:numPr>
          <w:ilvl w:val="1"/>
          <w:numId w:val="4"/>
        </w:numPr>
      </w:pPr>
      <w:proofErr w:type="gramStart"/>
      <w:r>
        <w:t>language</w:t>
      </w:r>
      <w:proofErr w:type="gramEnd"/>
      <w:r>
        <w:t xml:space="preserve"> specialists.</w:t>
      </w:r>
    </w:p>
    <w:p w:rsidR="00000000" w:rsidRDefault="0093431E">
      <w:pPr>
        <w:pStyle w:val="MultipleChoiceOutline"/>
        <w:numPr>
          <w:ilvl w:val="1"/>
          <w:numId w:val="4"/>
        </w:numPr>
      </w:pPr>
      <w:proofErr w:type="gramStart"/>
      <w:r>
        <w:t>social</w:t>
      </w:r>
      <w:proofErr w:type="gramEnd"/>
      <w:r>
        <w:t xml:space="preserve"> workers.</w:t>
      </w:r>
    </w:p>
    <w:p w:rsidR="00000000" w:rsidRDefault="0093431E">
      <w:pPr>
        <w:pStyle w:val="MultipleChoiceOutline"/>
        <w:numPr>
          <w:ilvl w:val="1"/>
          <w:numId w:val="4"/>
        </w:numPr>
      </w:pPr>
      <w:proofErr w:type="gramStart"/>
      <w:r>
        <w:t>day-care</w:t>
      </w:r>
      <w:proofErr w:type="gramEnd"/>
      <w:r>
        <w:t xml:space="preserve"> workers.</w:t>
      </w:r>
    </w:p>
    <w:p w:rsidR="00000000" w:rsidRDefault="0093431E">
      <w:pPr>
        <w:pStyle w:val="MultipleChoiceOutline"/>
        <w:numPr>
          <w:ilvl w:val="1"/>
          <w:numId w:val="4"/>
        </w:numPr>
      </w:pPr>
      <w:proofErr w:type="gramStart"/>
      <w:r>
        <w:t>criminal</w:t>
      </w:r>
      <w:proofErr w:type="gramEnd"/>
      <w:r>
        <w:t xml:space="preserve"> psychologists.</w:t>
      </w:r>
    </w:p>
    <w:p w:rsidR="00000000" w:rsidRDefault="0093431E">
      <w:pPr>
        <w:pStyle w:val="MultipleChoiceOutline"/>
        <w:numPr>
          <w:ilvl w:val="1"/>
          <w:numId w:val="4"/>
        </w:numPr>
      </w:pPr>
      <w:proofErr w:type="gramStart"/>
      <w:r>
        <w:t>female</w:t>
      </w:r>
      <w:proofErr w:type="gramEnd"/>
      <w:r>
        <w:t xml:space="preserve"> politicians.</w:t>
      </w:r>
    </w:p>
    <w:p w:rsidR="00000000" w:rsidRDefault="0093431E">
      <w:pPr>
        <w:pStyle w:val="MultipleChoiceOutline"/>
      </w:pPr>
    </w:p>
    <w:p w:rsidR="00000000" w:rsidRDefault="0093431E">
      <w:pPr>
        <w:pStyle w:val="MultipleChoiceOutline"/>
        <w:numPr>
          <w:ilvl w:val="0"/>
          <w:numId w:val="4"/>
        </w:numPr>
      </w:pPr>
      <w:r>
        <w:t>Congress passed the Underwood Tariff because</w:t>
      </w:r>
    </w:p>
    <w:p w:rsidR="00000000" w:rsidRDefault="0093431E">
      <w:pPr>
        <w:pStyle w:val="MultipleChoiceOutline"/>
        <w:numPr>
          <w:ilvl w:val="1"/>
          <w:numId w:val="4"/>
        </w:numPr>
      </w:pPr>
      <w:proofErr w:type="gramStart"/>
      <w:r>
        <w:t>big</w:t>
      </w:r>
      <w:proofErr w:type="gramEnd"/>
      <w:r>
        <w:t xml:space="preserve"> business favored its passage.</w:t>
      </w:r>
    </w:p>
    <w:p w:rsidR="00000000" w:rsidRDefault="0093431E">
      <w:pPr>
        <w:pStyle w:val="MultipleChoiceOutline"/>
        <w:numPr>
          <w:ilvl w:val="1"/>
          <w:numId w:val="4"/>
        </w:numPr>
      </w:pPr>
      <w:r>
        <w:t>President Wilson aroused</w:t>
      </w:r>
      <w:r>
        <w:t xml:space="preserve"> public opinion to support its passage.</w:t>
      </w:r>
    </w:p>
    <w:p w:rsidR="00000000" w:rsidRDefault="0093431E">
      <w:pPr>
        <w:pStyle w:val="MultipleChoiceOutline"/>
        <w:numPr>
          <w:ilvl w:val="1"/>
          <w:numId w:val="4"/>
        </w:numPr>
      </w:pPr>
      <w:proofErr w:type="gramStart"/>
      <w:r>
        <w:t>the</w:t>
      </w:r>
      <w:proofErr w:type="gramEnd"/>
      <w:r>
        <w:t xml:space="preserve"> general public had been demanding a higher tariff.</w:t>
      </w:r>
    </w:p>
    <w:p w:rsidR="00000000" w:rsidRDefault="0093431E">
      <w:pPr>
        <w:pStyle w:val="MultipleChoiceOutline"/>
        <w:numPr>
          <w:ilvl w:val="1"/>
          <w:numId w:val="4"/>
        </w:numPr>
      </w:pPr>
      <w:proofErr w:type="gramStart"/>
      <w:r>
        <w:t>the</w:t>
      </w:r>
      <w:proofErr w:type="gramEnd"/>
      <w:r>
        <w:t xml:space="preserve"> tariff kept the graduated income tax from being enacted.</w:t>
      </w:r>
    </w:p>
    <w:p w:rsidR="00000000" w:rsidRDefault="0093431E">
      <w:pPr>
        <w:pStyle w:val="MultipleChoiceOutline"/>
        <w:numPr>
          <w:ilvl w:val="1"/>
          <w:numId w:val="4"/>
        </w:numPr>
      </w:pPr>
      <w:r>
        <w:t>Wilson gained Western support for tariff reduction.</w:t>
      </w:r>
    </w:p>
    <w:p w:rsidR="00000000" w:rsidRDefault="0093431E">
      <w:pPr>
        <w:pStyle w:val="MultipleChoiceOutline"/>
      </w:pPr>
    </w:p>
    <w:p w:rsidR="00000000" w:rsidRDefault="0093431E">
      <w:pPr>
        <w:pStyle w:val="MultipleChoiceOutline"/>
        <w:numPr>
          <w:ilvl w:val="0"/>
          <w:numId w:val="4"/>
        </w:numPr>
      </w:pPr>
      <w:r>
        <w:t>In 1938 the British and French bought peace wit</w:t>
      </w:r>
      <w:r>
        <w:t>h Hitler at the Munich Conference at the expense of</w:t>
      </w:r>
    </w:p>
    <w:p w:rsidR="00000000" w:rsidRDefault="0093431E">
      <w:pPr>
        <w:pStyle w:val="MultipleChoiceOutline"/>
        <w:numPr>
          <w:ilvl w:val="1"/>
          <w:numId w:val="4"/>
        </w:numPr>
      </w:pPr>
      <w:r>
        <w:t>Poland.</w:t>
      </w:r>
    </w:p>
    <w:p w:rsidR="00000000" w:rsidRDefault="0093431E">
      <w:pPr>
        <w:pStyle w:val="MultipleChoiceOutline"/>
        <w:numPr>
          <w:ilvl w:val="1"/>
          <w:numId w:val="4"/>
        </w:numPr>
      </w:pPr>
      <w:proofErr w:type="gramStart"/>
      <w:r>
        <w:t>the</w:t>
      </w:r>
      <w:proofErr w:type="gramEnd"/>
      <w:r>
        <w:t xml:space="preserve"> free city of Danzig.</w:t>
      </w:r>
    </w:p>
    <w:p w:rsidR="00000000" w:rsidRDefault="0093431E">
      <w:pPr>
        <w:pStyle w:val="MultipleChoiceOutline"/>
        <w:numPr>
          <w:ilvl w:val="1"/>
          <w:numId w:val="4"/>
        </w:numPr>
      </w:pPr>
      <w:r>
        <w:t>Austria.</w:t>
      </w:r>
    </w:p>
    <w:p w:rsidR="00000000" w:rsidRDefault="0093431E">
      <w:pPr>
        <w:pStyle w:val="MultipleChoiceOutline"/>
        <w:numPr>
          <w:ilvl w:val="1"/>
          <w:numId w:val="4"/>
        </w:numPr>
      </w:pPr>
      <w:r>
        <w:t>Belgium.</w:t>
      </w:r>
    </w:p>
    <w:p w:rsidR="00000000" w:rsidRDefault="0093431E">
      <w:pPr>
        <w:pStyle w:val="MultipleChoiceOutline"/>
        <w:numPr>
          <w:ilvl w:val="1"/>
          <w:numId w:val="4"/>
        </w:numPr>
      </w:pPr>
      <w:r>
        <w:t>Czechoslovakia.</w:t>
      </w:r>
    </w:p>
    <w:p w:rsidR="00000000" w:rsidRDefault="0093431E">
      <w:pPr>
        <w:pStyle w:val="MultipleChoiceOutline"/>
      </w:pPr>
    </w:p>
    <w:p w:rsidR="00000000" w:rsidRDefault="0093431E">
      <w:pPr>
        <w:pStyle w:val="MultipleChoiceOutline"/>
        <w:numPr>
          <w:ilvl w:val="0"/>
          <w:numId w:val="4"/>
        </w:numPr>
      </w:pPr>
      <w:r>
        <w:t>At first, John F. Kennedy moved very slowly in the area of racial justice because he</w:t>
      </w:r>
    </w:p>
    <w:p w:rsidR="00000000" w:rsidRDefault="0093431E">
      <w:pPr>
        <w:pStyle w:val="MultipleChoiceOutline"/>
        <w:numPr>
          <w:ilvl w:val="1"/>
          <w:numId w:val="4"/>
        </w:numPr>
      </w:pPr>
      <w:proofErr w:type="gramStart"/>
      <w:r>
        <w:t>did</w:t>
      </w:r>
      <w:proofErr w:type="gramEnd"/>
      <w:r>
        <w:t xml:space="preserve"> not support civil rights.</w:t>
      </w:r>
    </w:p>
    <w:p w:rsidR="00000000" w:rsidRDefault="0093431E">
      <w:pPr>
        <w:pStyle w:val="MultipleChoiceOutline"/>
        <w:numPr>
          <w:ilvl w:val="1"/>
          <w:numId w:val="4"/>
        </w:numPr>
      </w:pPr>
      <w:proofErr w:type="gramStart"/>
      <w:r>
        <w:t>needed</w:t>
      </w:r>
      <w:proofErr w:type="gramEnd"/>
      <w:r>
        <w:t xml:space="preserve"> the support of</w:t>
      </w:r>
      <w:r>
        <w:t xml:space="preserve"> southern legislators to pass his economic and social legislation.</w:t>
      </w:r>
    </w:p>
    <w:p w:rsidR="00000000" w:rsidRDefault="0093431E">
      <w:pPr>
        <w:pStyle w:val="MultipleChoiceOutline"/>
        <w:numPr>
          <w:ilvl w:val="1"/>
          <w:numId w:val="4"/>
        </w:numPr>
      </w:pPr>
      <w:proofErr w:type="gramStart"/>
      <w:r>
        <w:t>had</w:t>
      </w:r>
      <w:proofErr w:type="gramEnd"/>
      <w:r>
        <w:t xml:space="preserve"> not pledged any action in this area during his campaign.</w:t>
      </w:r>
    </w:p>
    <w:p w:rsidR="00000000" w:rsidRDefault="0093431E">
      <w:pPr>
        <w:pStyle w:val="MultipleChoiceOutline"/>
        <w:numPr>
          <w:ilvl w:val="1"/>
          <w:numId w:val="4"/>
        </w:numPr>
      </w:pPr>
      <w:proofErr w:type="gramStart"/>
      <w:r>
        <w:t>believed</w:t>
      </w:r>
      <w:proofErr w:type="gramEnd"/>
      <w:r>
        <w:t xml:space="preserve"> that help in this area must come from the states, not the federal government.</w:t>
      </w:r>
    </w:p>
    <w:p w:rsidR="00000000" w:rsidRDefault="0093431E">
      <w:pPr>
        <w:pStyle w:val="MultipleChoiceOutline"/>
        <w:numPr>
          <w:ilvl w:val="1"/>
          <w:numId w:val="4"/>
        </w:numPr>
      </w:pPr>
      <w:proofErr w:type="gramStart"/>
      <w:r>
        <w:t>was</w:t>
      </w:r>
      <w:proofErr w:type="gramEnd"/>
      <w:r>
        <w:t xml:space="preserve"> suspicious of Martin Luther King.</w:t>
      </w:r>
    </w:p>
    <w:p w:rsidR="00000000" w:rsidRDefault="0093431E">
      <w:pPr>
        <w:pStyle w:val="MultipleChoiceOutline"/>
      </w:pPr>
    </w:p>
    <w:p w:rsidR="00000000" w:rsidRDefault="0093431E">
      <w:pPr>
        <w:pStyle w:val="MultipleChoiceOutline"/>
        <w:numPr>
          <w:ilvl w:val="0"/>
          <w:numId w:val="4"/>
        </w:numPr>
      </w:pPr>
      <w:r>
        <w:t>Pa</w:t>
      </w:r>
      <w:r>
        <w:t>ssage of the Sugar Act and the Stamp Act</w:t>
      </w:r>
    </w:p>
    <w:p w:rsidR="00000000" w:rsidRDefault="0093431E">
      <w:pPr>
        <w:pStyle w:val="MultipleChoiceOutline"/>
        <w:numPr>
          <w:ilvl w:val="1"/>
          <w:numId w:val="4"/>
        </w:numPr>
      </w:pPr>
      <w:proofErr w:type="gramStart"/>
      <w:r>
        <w:t>led</w:t>
      </w:r>
      <w:proofErr w:type="gramEnd"/>
      <w:r>
        <w:t xml:space="preserve"> many colonists to believe that the British were expanding colonial freedom.</w:t>
      </w:r>
    </w:p>
    <w:p w:rsidR="00000000" w:rsidRDefault="0093431E">
      <w:pPr>
        <w:pStyle w:val="MultipleChoiceOutline"/>
        <w:numPr>
          <w:ilvl w:val="1"/>
          <w:numId w:val="4"/>
        </w:numPr>
      </w:pPr>
      <w:r>
        <w:t>convinced many colonists that the British were trying to take away their historic liberty</w:t>
      </w:r>
    </w:p>
    <w:p w:rsidR="00000000" w:rsidRDefault="0093431E">
      <w:pPr>
        <w:pStyle w:val="MultipleChoiceOutline"/>
        <w:numPr>
          <w:ilvl w:val="1"/>
          <w:numId w:val="4"/>
        </w:numPr>
      </w:pPr>
      <w:proofErr w:type="gramStart"/>
      <w:r>
        <w:t>resulted</w:t>
      </w:r>
      <w:proofErr w:type="gramEnd"/>
      <w:r>
        <w:t xml:space="preserve"> in fewer laws being passed by Parlia</w:t>
      </w:r>
      <w:r>
        <w:t>ment regarding the colonies.</w:t>
      </w:r>
    </w:p>
    <w:p w:rsidR="00000000" w:rsidRDefault="0093431E">
      <w:pPr>
        <w:pStyle w:val="MultipleChoiceOutline"/>
        <w:numPr>
          <w:ilvl w:val="1"/>
          <w:numId w:val="4"/>
        </w:numPr>
      </w:pPr>
      <w:proofErr w:type="gramStart"/>
      <w:r>
        <w:t>exemplified</w:t>
      </w:r>
      <w:proofErr w:type="gramEnd"/>
      <w:r>
        <w:t xml:space="preserve"> to many colonists the difference between legislation and taxation.</w:t>
      </w:r>
    </w:p>
    <w:p w:rsidR="00000000" w:rsidRDefault="0093431E">
      <w:pPr>
        <w:pStyle w:val="MultipleChoiceOutline"/>
        <w:numPr>
          <w:ilvl w:val="1"/>
          <w:numId w:val="4"/>
        </w:numPr>
      </w:pPr>
      <w:proofErr w:type="gramStart"/>
      <w:r>
        <w:t>required</w:t>
      </w:r>
      <w:proofErr w:type="gramEnd"/>
      <w:r>
        <w:t xml:space="preserve"> action by each colonial legislature.</w:t>
      </w:r>
    </w:p>
    <w:p w:rsidR="00000000" w:rsidRDefault="0093431E">
      <w:pPr>
        <w:pStyle w:val="MultipleChoiceOutline"/>
      </w:pPr>
    </w:p>
    <w:p w:rsidR="00000000" w:rsidRDefault="0093431E">
      <w:pPr>
        <w:pStyle w:val="MultipleChoiceOutline"/>
        <w:numPr>
          <w:ilvl w:val="0"/>
          <w:numId w:val="4"/>
        </w:numPr>
      </w:pPr>
      <w:r>
        <w:t>As chief justice of the United States, John Marshall helped to ensure that</w:t>
      </w:r>
    </w:p>
    <w:p w:rsidR="00000000" w:rsidRDefault="0093431E">
      <w:pPr>
        <w:pStyle w:val="MultipleChoiceOutline"/>
        <w:numPr>
          <w:ilvl w:val="1"/>
          <w:numId w:val="4"/>
        </w:numPr>
      </w:pPr>
      <w:proofErr w:type="gramStart"/>
      <w:r>
        <w:t>states</w:t>
      </w:r>
      <w:proofErr w:type="gramEnd"/>
      <w:r>
        <w:t>’ rights were protec</w:t>
      </w:r>
      <w:r>
        <w:t>ted.</w:t>
      </w:r>
    </w:p>
    <w:p w:rsidR="00000000" w:rsidRDefault="0093431E">
      <w:pPr>
        <w:pStyle w:val="MultipleChoiceOutline"/>
        <w:numPr>
          <w:ilvl w:val="1"/>
          <w:numId w:val="4"/>
        </w:numPr>
      </w:pPr>
      <w:proofErr w:type="gramStart"/>
      <w:r>
        <w:t>the</w:t>
      </w:r>
      <w:proofErr w:type="gramEnd"/>
      <w:r>
        <w:t xml:space="preserve"> programs of Alexander Hamilton were overturned.</w:t>
      </w:r>
    </w:p>
    <w:p w:rsidR="00000000" w:rsidRDefault="0093431E">
      <w:pPr>
        <w:pStyle w:val="MultipleChoiceOutline"/>
        <w:numPr>
          <w:ilvl w:val="1"/>
          <w:numId w:val="4"/>
        </w:numPr>
      </w:pPr>
      <w:proofErr w:type="gramStart"/>
      <w:r>
        <w:t>the</w:t>
      </w:r>
      <w:proofErr w:type="gramEnd"/>
      <w:r>
        <w:t xml:space="preserve"> political and economic systems were based on a strong central government.</w:t>
      </w:r>
    </w:p>
    <w:p w:rsidR="00000000" w:rsidRDefault="0093431E">
      <w:pPr>
        <w:pStyle w:val="MultipleChoiceOutline"/>
        <w:numPr>
          <w:ilvl w:val="1"/>
          <w:numId w:val="4"/>
        </w:numPr>
      </w:pPr>
      <w:proofErr w:type="gramStart"/>
      <w:r>
        <w:t>both</w:t>
      </w:r>
      <w:proofErr w:type="gramEnd"/>
      <w:r>
        <w:t xml:space="preserve"> the Supreme Court and the president could rule a law unconstitutional.</w:t>
      </w:r>
    </w:p>
    <w:p w:rsidR="00000000" w:rsidRDefault="0093431E">
      <w:pPr>
        <w:pStyle w:val="MultipleChoiceOutline"/>
        <w:numPr>
          <w:ilvl w:val="1"/>
          <w:numId w:val="4"/>
        </w:numPr>
      </w:pPr>
      <w:r>
        <w:t>Aaron Burr was convicted of treason.</w:t>
      </w:r>
    </w:p>
    <w:p w:rsidR="00000000" w:rsidRDefault="0093431E">
      <w:pPr>
        <w:pStyle w:val="MultipleChoiceOutline"/>
      </w:pPr>
    </w:p>
    <w:p w:rsidR="0093431E" w:rsidRDefault="0093431E">
      <w:pPr>
        <w:pStyle w:val="MultipleChoiceOutline"/>
      </w:pPr>
    </w:p>
    <w:p w:rsidR="0093431E" w:rsidRDefault="0093431E">
      <w:pPr>
        <w:pStyle w:val="MultipleChoiceOutline"/>
      </w:pPr>
    </w:p>
    <w:p w:rsidR="00000000" w:rsidRDefault="0093431E">
      <w:pPr>
        <w:pStyle w:val="MultipleChoiceOutline"/>
        <w:numPr>
          <w:ilvl w:val="0"/>
          <w:numId w:val="4"/>
        </w:numPr>
      </w:pPr>
      <w:r>
        <w:t>The pur</w:t>
      </w:r>
      <w:r>
        <w:t>pose behind the spoils system was</w:t>
      </w:r>
    </w:p>
    <w:p w:rsidR="00000000" w:rsidRDefault="0093431E">
      <w:pPr>
        <w:pStyle w:val="MultipleChoiceOutline"/>
        <w:numPr>
          <w:ilvl w:val="1"/>
          <w:numId w:val="4"/>
        </w:numPr>
      </w:pPr>
      <w:proofErr w:type="gramStart"/>
      <w:r>
        <w:t>to</w:t>
      </w:r>
      <w:proofErr w:type="gramEnd"/>
      <w:r>
        <w:t xml:space="preserve"> press those with experience into governmental service.</w:t>
      </w:r>
    </w:p>
    <w:p w:rsidR="00000000" w:rsidRDefault="0093431E">
      <w:pPr>
        <w:pStyle w:val="MultipleChoiceOutline"/>
        <w:numPr>
          <w:ilvl w:val="1"/>
          <w:numId w:val="4"/>
        </w:numPr>
      </w:pPr>
      <w:proofErr w:type="gramStart"/>
      <w:r>
        <w:t>to</w:t>
      </w:r>
      <w:proofErr w:type="gramEnd"/>
      <w:r>
        <w:t xml:space="preserve"> make politics a sideline and not a full-time business.</w:t>
      </w:r>
    </w:p>
    <w:p w:rsidR="00000000" w:rsidRDefault="0093431E">
      <w:pPr>
        <w:pStyle w:val="MultipleChoiceOutline"/>
        <w:numPr>
          <w:ilvl w:val="1"/>
          <w:numId w:val="4"/>
        </w:numPr>
      </w:pPr>
      <w:proofErr w:type="gramStart"/>
      <w:r>
        <w:t>to</w:t>
      </w:r>
      <w:proofErr w:type="gramEnd"/>
      <w:r>
        <w:t xml:space="preserve"> reward political supporters with public office.</w:t>
      </w:r>
    </w:p>
    <w:p w:rsidR="00000000" w:rsidRDefault="0093431E">
      <w:pPr>
        <w:pStyle w:val="MultipleChoiceOutline"/>
        <w:numPr>
          <w:ilvl w:val="1"/>
          <w:numId w:val="4"/>
        </w:numPr>
      </w:pPr>
      <w:proofErr w:type="gramStart"/>
      <w:r>
        <w:t>to</w:t>
      </w:r>
      <w:proofErr w:type="gramEnd"/>
      <w:r>
        <w:t xml:space="preserve"> reverse the trend of rotation in office.</w:t>
      </w:r>
    </w:p>
    <w:p w:rsidR="00000000" w:rsidRDefault="0093431E">
      <w:pPr>
        <w:pStyle w:val="MultipleChoiceOutline"/>
        <w:numPr>
          <w:ilvl w:val="1"/>
          <w:numId w:val="4"/>
        </w:numPr>
      </w:pPr>
      <w:proofErr w:type="gramStart"/>
      <w:r>
        <w:t>the</w:t>
      </w:r>
      <w:proofErr w:type="gramEnd"/>
      <w:r>
        <w:t xml:space="preserve"> widespr</w:t>
      </w:r>
      <w:r>
        <w:t>ead encouragement of a bureaucratic office-holding class.</w:t>
      </w:r>
    </w:p>
    <w:p w:rsidR="00000000" w:rsidRDefault="0093431E">
      <w:pPr>
        <w:pStyle w:val="MultipleChoiceOutline"/>
      </w:pPr>
    </w:p>
    <w:p w:rsidR="00000000" w:rsidRDefault="0093431E">
      <w:pPr>
        <w:pStyle w:val="MultipleChoiceOutline"/>
        <w:numPr>
          <w:ilvl w:val="0"/>
          <w:numId w:val="4"/>
        </w:numPr>
      </w:pPr>
      <w:r>
        <w:t>Uncle Tom’s Cabin may be described as</w:t>
      </w:r>
    </w:p>
    <w:p w:rsidR="00000000" w:rsidRDefault="0093431E">
      <w:pPr>
        <w:pStyle w:val="MultipleChoiceOutline"/>
        <w:numPr>
          <w:ilvl w:val="1"/>
          <w:numId w:val="4"/>
        </w:numPr>
      </w:pPr>
      <w:proofErr w:type="gramStart"/>
      <w:r>
        <w:t>a</w:t>
      </w:r>
      <w:proofErr w:type="gramEnd"/>
      <w:r>
        <w:t xml:space="preserve"> firsthand account of slavery.</w:t>
      </w:r>
    </w:p>
    <w:p w:rsidR="00000000" w:rsidRDefault="0093431E">
      <w:pPr>
        <w:pStyle w:val="MultipleChoiceOutline"/>
        <w:numPr>
          <w:ilvl w:val="1"/>
          <w:numId w:val="4"/>
        </w:numPr>
      </w:pPr>
      <w:proofErr w:type="gramStart"/>
      <w:r>
        <w:t>a</w:t>
      </w:r>
      <w:proofErr w:type="gramEnd"/>
      <w:r>
        <w:t xml:space="preserve"> success only in the United States.</w:t>
      </w:r>
    </w:p>
    <w:p w:rsidR="00000000" w:rsidRDefault="0093431E">
      <w:pPr>
        <w:pStyle w:val="MultipleChoiceOutline"/>
        <w:numPr>
          <w:ilvl w:val="1"/>
          <w:numId w:val="4"/>
        </w:numPr>
      </w:pPr>
      <w:proofErr w:type="gramStart"/>
      <w:r>
        <w:t>a</w:t>
      </w:r>
      <w:proofErr w:type="gramEnd"/>
      <w:r>
        <w:t xml:space="preserve"> romanticized account of slavery.</w:t>
      </w:r>
    </w:p>
    <w:p w:rsidR="00000000" w:rsidRDefault="0093431E">
      <w:pPr>
        <w:pStyle w:val="MultipleChoiceOutline"/>
        <w:numPr>
          <w:ilvl w:val="1"/>
          <w:numId w:val="4"/>
        </w:numPr>
      </w:pPr>
      <w:proofErr w:type="gramStart"/>
      <w:r>
        <w:t>having</w:t>
      </w:r>
      <w:proofErr w:type="gramEnd"/>
      <w:r>
        <w:t xml:space="preserve"> little effect on the start of the Civil War.</w:t>
      </w:r>
    </w:p>
    <w:p w:rsidR="00000000" w:rsidRDefault="0093431E">
      <w:pPr>
        <w:pStyle w:val="MultipleChoiceOutline"/>
        <w:numPr>
          <w:ilvl w:val="1"/>
          <w:numId w:val="4"/>
        </w:numPr>
      </w:pPr>
      <w:proofErr w:type="gramStart"/>
      <w:r>
        <w:t>a</w:t>
      </w:r>
      <w:proofErr w:type="gramEnd"/>
      <w:r>
        <w:t xml:space="preserve"> p</w:t>
      </w:r>
      <w:r>
        <w:t>owerful political force.</w:t>
      </w:r>
    </w:p>
    <w:p w:rsidR="00000000" w:rsidRDefault="0093431E">
      <w:pPr>
        <w:pStyle w:val="MultipleChoiceOutline"/>
      </w:pPr>
    </w:p>
    <w:p w:rsidR="00000000" w:rsidRDefault="0093431E">
      <w:pPr>
        <w:pStyle w:val="MultipleChoiceOutline"/>
        <w:numPr>
          <w:ilvl w:val="0"/>
          <w:numId w:val="4"/>
        </w:numPr>
      </w:pPr>
      <w:r>
        <w:t>In post-Civil War America, Indians surrendered their lands only when they</w:t>
      </w:r>
    </w:p>
    <w:p w:rsidR="00000000" w:rsidRDefault="0093431E">
      <w:pPr>
        <w:pStyle w:val="MultipleChoiceOutline"/>
        <w:numPr>
          <w:ilvl w:val="1"/>
          <w:numId w:val="4"/>
        </w:numPr>
      </w:pPr>
      <w:proofErr w:type="gramStart"/>
      <w:r>
        <w:t>chose</w:t>
      </w:r>
      <w:proofErr w:type="gramEnd"/>
      <w:r>
        <w:t xml:space="preserve"> to migrate farther west.</w:t>
      </w:r>
    </w:p>
    <w:p w:rsidR="00000000" w:rsidRDefault="0093431E">
      <w:pPr>
        <w:pStyle w:val="MultipleChoiceOutline"/>
        <w:numPr>
          <w:ilvl w:val="1"/>
          <w:numId w:val="4"/>
        </w:numPr>
      </w:pPr>
      <w:proofErr w:type="gramStart"/>
      <w:r>
        <w:t>received</w:t>
      </w:r>
      <w:proofErr w:type="gramEnd"/>
      <w:r>
        <w:t xml:space="preserve"> solemn promises from the government that they would be left alone and provided with supplies.</w:t>
      </w:r>
    </w:p>
    <w:p w:rsidR="00000000" w:rsidRDefault="0093431E">
      <w:pPr>
        <w:pStyle w:val="MultipleChoiceOutline"/>
        <w:numPr>
          <w:ilvl w:val="1"/>
          <w:numId w:val="4"/>
        </w:numPr>
      </w:pPr>
      <w:proofErr w:type="gramStart"/>
      <w:r>
        <w:t>lost</w:t>
      </w:r>
      <w:proofErr w:type="gramEnd"/>
      <w:r>
        <w:t xml:space="preserve"> their mobility as</w:t>
      </w:r>
      <w:r>
        <w:t xml:space="preserve"> the whites killed their horses.</w:t>
      </w:r>
    </w:p>
    <w:p w:rsidR="00000000" w:rsidRDefault="0093431E">
      <w:pPr>
        <w:pStyle w:val="MultipleChoiceOutline"/>
        <w:numPr>
          <w:ilvl w:val="1"/>
          <w:numId w:val="4"/>
        </w:numPr>
      </w:pPr>
      <w:proofErr w:type="gramStart"/>
      <w:r>
        <w:t>were</w:t>
      </w:r>
      <w:proofErr w:type="gramEnd"/>
      <w:r>
        <w:t xml:space="preserve"> allowed to control the supply of food and other staples to the reservations.</w:t>
      </w:r>
    </w:p>
    <w:p w:rsidR="00000000" w:rsidRDefault="0093431E">
      <w:pPr>
        <w:pStyle w:val="MultipleChoiceOutline"/>
        <w:numPr>
          <w:ilvl w:val="1"/>
          <w:numId w:val="4"/>
        </w:numPr>
      </w:pPr>
      <w:proofErr w:type="gramStart"/>
      <w:r>
        <w:t>traded</w:t>
      </w:r>
      <w:proofErr w:type="gramEnd"/>
      <w:r>
        <w:t xml:space="preserve"> land for rifles and blankets.</w:t>
      </w:r>
    </w:p>
    <w:p w:rsidR="00000000" w:rsidRDefault="0093431E">
      <w:pPr>
        <w:pStyle w:val="MultipleChoiceOutline"/>
      </w:pPr>
    </w:p>
    <w:p w:rsidR="00000000" w:rsidRDefault="0093431E">
      <w:pPr>
        <w:pStyle w:val="MultipleChoiceOutline"/>
        <w:numPr>
          <w:ilvl w:val="0"/>
          <w:numId w:val="4"/>
        </w:numPr>
      </w:pPr>
      <w:r>
        <w:t>The strikes and sabotage of the Industrial Workers of the World during WWI were</w:t>
      </w:r>
    </w:p>
    <w:p w:rsidR="00000000" w:rsidRDefault="0093431E">
      <w:pPr>
        <w:pStyle w:val="MultipleChoiceOutline"/>
        <w:numPr>
          <w:ilvl w:val="1"/>
          <w:numId w:val="4"/>
        </w:numPr>
      </w:pPr>
      <w:proofErr w:type="gramStart"/>
      <w:r>
        <w:t>aimed</w:t>
      </w:r>
      <w:proofErr w:type="gramEnd"/>
      <w:r>
        <w:t xml:space="preserve"> at undermining th</w:t>
      </w:r>
      <w:r>
        <w:t>e war effort.</w:t>
      </w:r>
    </w:p>
    <w:p w:rsidR="00000000" w:rsidRDefault="0093431E">
      <w:pPr>
        <w:pStyle w:val="MultipleChoiceOutline"/>
        <w:numPr>
          <w:ilvl w:val="1"/>
          <w:numId w:val="4"/>
        </w:numPr>
      </w:pPr>
      <w:proofErr w:type="gramStart"/>
      <w:r>
        <w:t>unjust</w:t>
      </w:r>
      <w:proofErr w:type="gramEnd"/>
      <w:r>
        <w:t>.</w:t>
      </w:r>
    </w:p>
    <w:p w:rsidR="00000000" w:rsidRDefault="0093431E">
      <w:pPr>
        <w:pStyle w:val="MultipleChoiceOutline"/>
        <w:numPr>
          <w:ilvl w:val="1"/>
          <w:numId w:val="4"/>
        </w:numPr>
      </w:pPr>
      <w:proofErr w:type="gramStart"/>
      <w:r>
        <w:t>never</w:t>
      </w:r>
      <w:proofErr w:type="gramEnd"/>
      <w:r>
        <w:t xml:space="preserve"> taken seriously by the government.</w:t>
      </w:r>
    </w:p>
    <w:p w:rsidR="00000000" w:rsidRDefault="0093431E">
      <w:pPr>
        <w:pStyle w:val="MultipleChoiceOutline"/>
        <w:numPr>
          <w:ilvl w:val="1"/>
          <w:numId w:val="4"/>
        </w:numPr>
      </w:pPr>
      <w:proofErr w:type="gramStart"/>
      <w:r>
        <w:t>based</w:t>
      </w:r>
      <w:proofErr w:type="gramEnd"/>
      <w:r>
        <w:t xml:space="preserve"> on Samuel Gompers’ union philosophy.</w:t>
      </w:r>
    </w:p>
    <w:p w:rsidR="00000000" w:rsidRDefault="0093431E">
      <w:pPr>
        <w:pStyle w:val="MultipleChoiceOutline"/>
        <w:numPr>
          <w:ilvl w:val="1"/>
          <w:numId w:val="4"/>
        </w:numPr>
      </w:pPr>
      <w:proofErr w:type="gramStart"/>
      <w:r>
        <w:t>the</w:t>
      </w:r>
      <w:proofErr w:type="gramEnd"/>
      <w:r>
        <w:t xml:space="preserve"> result of some of the worst working conditions in the country.</w:t>
      </w:r>
    </w:p>
    <w:p w:rsidR="00000000" w:rsidRDefault="0093431E">
      <w:pPr>
        <w:pStyle w:val="MultipleChoiceOutline"/>
      </w:pPr>
    </w:p>
    <w:p w:rsidR="00000000" w:rsidRDefault="0093431E">
      <w:pPr>
        <w:pStyle w:val="MultipleChoiceOutline"/>
        <w:numPr>
          <w:ilvl w:val="0"/>
          <w:numId w:val="4"/>
        </w:numPr>
      </w:pPr>
      <w:r>
        <w:t>As World War II began for the United States in 1941, President Roosevelt</w:t>
      </w:r>
    </w:p>
    <w:p w:rsidR="00000000" w:rsidRDefault="0093431E">
      <w:pPr>
        <w:pStyle w:val="MultipleChoiceOutline"/>
        <w:numPr>
          <w:ilvl w:val="1"/>
          <w:numId w:val="4"/>
        </w:numPr>
      </w:pPr>
      <w:proofErr w:type="gramStart"/>
      <w:r>
        <w:t>led</w:t>
      </w:r>
      <w:proofErr w:type="gramEnd"/>
      <w:r>
        <w:t xml:space="preserve"> a ser</w:t>
      </w:r>
      <w:r>
        <w:t>iously divided nation into the conflict.</w:t>
      </w:r>
    </w:p>
    <w:p w:rsidR="00000000" w:rsidRDefault="0093431E">
      <w:pPr>
        <w:pStyle w:val="MultipleChoiceOutline"/>
        <w:numPr>
          <w:ilvl w:val="1"/>
          <w:numId w:val="4"/>
        </w:numPr>
      </w:pPr>
      <w:proofErr w:type="gramStart"/>
      <w:r>
        <w:t>endorsed</w:t>
      </w:r>
      <w:proofErr w:type="gramEnd"/>
      <w:r>
        <w:t xml:space="preserve"> the same kind of government persecution of German-Americans as Wilson had in World War I.</w:t>
      </w:r>
    </w:p>
    <w:p w:rsidR="00000000" w:rsidRDefault="0093431E">
      <w:pPr>
        <w:pStyle w:val="MultipleChoiceOutline"/>
        <w:numPr>
          <w:ilvl w:val="1"/>
          <w:numId w:val="4"/>
        </w:numPr>
      </w:pPr>
      <w:proofErr w:type="gramStart"/>
      <w:r>
        <w:t>called</w:t>
      </w:r>
      <w:proofErr w:type="gramEnd"/>
      <w:r>
        <w:t xml:space="preserve"> the American people to the same kind of idealistic crusade with the same rhetoric that Wilson had used in Wor</w:t>
      </w:r>
      <w:r>
        <w:t>ld War I.</w:t>
      </w:r>
    </w:p>
    <w:p w:rsidR="00000000" w:rsidRDefault="0093431E">
      <w:pPr>
        <w:pStyle w:val="MultipleChoiceOutline"/>
        <w:numPr>
          <w:ilvl w:val="1"/>
          <w:numId w:val="4"/>
        </w:numPr>
      </w:pPr>
      <w:proofErr w:type="gramStart"/>
      <w:r>
        <w:t>decided</w:t>
      </w:r>
      <w:proofErr w:type="gramEnd"/>
      <w:r>
        <w:t xml:space="preserve"> to concentrate first on the war in Europe and to place the Pacific war on hold.</w:t>
      </w:r>
    </w:p>
    <w:p w:rsidR="00000000" w:rsidRDefault="0093431E">
      <w:pPr>
        <w:pStyle w:val="MultipleChoiceOutline"/>
        <w:numPr>
          <w:ilvl w:val="1"/>
          <w:numId w:val="4"/>
        </w:numPr>
      </w:pPr>
      <w:proofErr w:type="gramStart"/>
      <w:r>
        <w:t>declared</w:t>
      </w:r>
      <w:proofErr w:type="gramEnd"/>
      <w:r>
        <w:t xml:space="preserve"> that the first strategic goal was recovery from Pearl Harbor.</w:t>
      </w:r>
    </w:p>
    <w:p w:rsidR="00000000" w:rsidRDefault="0093431E">
      <w:pPr>
        <w:pStyle w:val="MultipleChoiceOutline"/>
      </w:pPr>
    </w:p>
    <w:p w:rsidR="00000000" w:rsidRDefault="0093431E">
      <w:pPr>
        <w:pStyle w:val="MultipleChoiceOutline"/>
        <w:numPr>
          <w:ilvl w:val="0"/>
          <w:numId w:val="4"/>
        </w:numPr>
      </w:pPr>
      <w:r>
        <w:t>President Johnson called his package of domestic reform proposals the</w:t>
      </w:r>
    </w:p>
    <w:p w:rsidR="00000000" w:rsidRDefault="0093431E">
      <w:pPr>
        <w:pStyle w:val="MultipleChoiceOutline"/>
        <w:numPr>
          <w:ilvl w:val="1"/>
          <w:numId w:val="4"/>
        </w:numPr>
      </w:pPr>
      <w:r>
        <w:t>Great Crusade.</w:t>
      </w:r>
    </w:p>
    <w:p w:rsidR="00000000" w:rsidRDefault="0093431E">
      <w:pPr>
        <w:pStyle w:val="MultipleChoiceOutline"/>
        <w:numPr>
          <w:ilvl w:val="1"/>
          <w:numId w:val="4"/>
        </w:numPr>
      </w:pPr>
      <w:r>
        <w:t>F</w:t>
      </w:r>
      <w:r>
        <w:t>air Deal.</w:t>
      </w:r>
    </w:p>
    <w:p w:rsidR="00000000" w:rsidRDefault="0093431E">
      <w:pPr>
        <w:pStyle w:val="MultipleChoiceOutline"/>
        <w:numPr>
          <w:ilvl w:val="1"/>
          <w:numId w:val="4"/>
        </w:numPr>
      </w:pPr>
      <w:r>
        <w:t>New Frontier.</w:t>
      </w:r>
    </w:p>
    <w:p w:rsidR="00000000" w:rsidRDefault="0093431E">
      <w:pPr>
        <w:pStyle w:val="MultipleChoiceOutline"/>
        <w:numPr>
          <w:ilvl w:val="1"/>
          <w:numId w:val="4"/>
        </w:numPr>
      </w:pPr>
      <w:r>
        <w:t>Johnson Revolution.</w:t>
      </w:r>
    </w:p>
    <w:p w:rsidR="00000000" w:rsidRDefault="0093431E">
      <w:pPr>
        <w:pStyle w:val="MultipleChoiceOutline"/>
        <w:numPr>
          <w:ilvl w:val="1"/>
          <w:numId w:val="4"/>
        </w:numPr>
      </w:pPr>
      <w:r>
        <w:t>Great Society.</w:t>
      </w:r>
    </w:p>
    <w:p w:rsidR="00000000" w:rsidRDefault="0093431E">
      <w:pPr>
        <w:pStyle w:val="MultipleChoiceOutline"/>
      </w:pPr>
    </w:p>
    <w:p w:rsidR="00000000" w:rsidRDefault="0093431E">
      <w:pPr>
        <w:pStyle w:val="MultipleChoiceOutline"/>
        <w:numPr>
          <w:ilvl w:val="0"/>
          <w:numId w:val="4"/>
        </w:numPr>
      </w:pPr>
      <w:r>
        <w:t>During the seventeenth century, America established the precedent of</w:t>
      </w:r>
    </w:p>
    <w:p w:rsidR="00000000" w:rsidRDefault="0093431E">
      <w:pPr>
        <w:pStyle w:val="MultipleChoiceOutline"/>
        <w:numPr>
          <w:ilvl w:val="1"/>
          <w:numId w:val="4"/>
        </w:numPr>
      </w:pPr>
      <w:proofErr w:type="gramStart"/>
      <w:r>
        <w:t>staying</w:t>
      </w:r>
      <w:proofErr w:type="gramEnd"/>
      <w:r>
        <w:t xml:space="preserve"> out of European wars if possible.</w:t>
      </w:r>
    </w:p>
    <w:p w:rsidR="00000000" w:rsidRDefault="0093431E">
      <w:pPr>
        <w:pStyle w:val="MultipleChoiceOutline"/>
        <w:numPr>
          <w:ilvl w:val="1"/>
          <w:numId w:val="4"/>
        </w:numPr>
      </w:pPr>
      <w:proofErr w:type="gramStart"/>
      <w:r>
        <w:t>relying</w:t>
      </w:r>
      <w:proofErr w:type="gramEnd"/>
      <w:r>
        <w:t xml:space="preserve"> totally on the British for defense.</w:t>
      </w:r>
    </w:p>
    <w:p w:rsidR="00000000" w:rsidRDefault="0093431E">
      <w:pPr>
        <w:pStyle w:val="MultipleChoiceOutline"/>
        <w:numPr>
          <w:ilvl w:val="1"/>
          <w:numId w:val="4"/>
        </w:numPr>
      </w:pPr>
      <w:proofErr w:type="gramStart"/>
      <w:r>
        <w:t>starting</w:t>
      </w:r>
      <w:proofErr w:type="gramEnd"/>
      <w:r>
        <w:t xml:space="preserve"> wars in Europe.</w:t>
      </w:r>
    </w:p>
    <w:p w:rsidR="00000000" w:rsidRDefault="0093431E" w:rsidP="0093431E">
      <w:pPr>
        <w:pStyle w:val="MultipleChoiceOutline"/>
        <w:numPr>
          <w:ilvl w:val="1"/>
          <w:numId w:val="4"/>
        </w:numPr>
        <w:ind w:right="-360"/>
      </w:pPr>
      <w:proofErr w:type="gramStart"/>
      <w:r>
        <w:t>being</w:t>
      </w:r>
      <w:proofErr w:type="gramEnd"/>
      <w:r>
        <w:t xml:space="preserve"> involved i</w:t>
      </w:r>
      <w:r>
        <w:t>n every world war since 1688.</w:t>
      </w:r>
    </w:p>
    <w:p w:rsidR="00000000" w:rsidRDefault="0093431E">
      <w:pPr>
        <w:pStyle w:val="MultipleChoiceOutline"/>
        <w:numPr>
          <w:ilvl w:val="1"/>
          <w:numId w:val="4"/>
        </w:numPr>
      </w:pPr>
      <w:proofErr w:type="gramStart"/>
      <w:r>
        <w:t>fighting</w:t>
      </w:r>
      <w:proofErr w:type="gramEnd"/>
      <w:r>
        <w:t xml:space="preserve"> wars on both land and sea.</w:t>
      </w:r>
    </w:p>
    <w:p w:rsidR="00000000" w:rsidRDefault="0093431E">
      <w:pPr>
        <w:pStyle w:val="MultipleChoiceOutline"/>
      </w:pPr>
    </w:p>
    <w:p w:rsidR="00000000" w:rsidRDefault="0093431E">
      <w:pPr>
        <w:pStyle w:val="MultipleChoiceOutline"/>
        <w:numPr>
          <w:ilvl w:val="0"/>
          <w:numId w:val="4"/>
        </w:numPr>
      </w:pPr>
      <w:r>
        <w:t>According to the Federalists, the duty of judging the unconstitutionality of legislation passed by Congress lay with</w:t>
      </w:r>
    </w:p>
    <w:p w:rsidR="00000000" w:rsidRDefault="0093431E">
      <w:pPr>
        <w:pStyle w:val="MultipleChoiceOutline"/>
        <w:numPr>
          <w:ilvl w:val="1"/>
          <w:numId w:val="4"/>
        </w:numPr>
      </w:pPr>
      <w:proofErr w:type="gramStart"/>
      <w:r>
        <w:t>state</w:t>
      </w:r>
      <w:proofErr w:type="gramEnd"/>
      <w:r>
        <w:t xml:space="preserve"> legislatures.</w:t>
      </w:r>
    </w:p>
    <w:p w:rsidR="00000000" w:rsidRDefault="0093431E">
      <w:pPr>
        <w:pStyle w:val="MultipleChoiceOutline"/>
        <w:numPr>
          <w:ilvl w:val="1"/>
          <w:numId w:val="4"/>
        </w:numPr>
      </w:pPr>
      <w:proofErr w:type="gramStart"/>
      <w:r>
        <w:t>the</w:t>
      </w:r>
      <w:proofErr w:type="gramEnd"/>
      <w:r>
        <w:t xml:space="preserve"> president.</w:t>
      </w:r>
    </w:p>
    <w:p w:rsidR="00000000" w:rsidRDefault="0093431E">
      <w:pPr>
        <w:pStyle w:val="MultipleChoiceOutline"/>
        <w:numPr>
          <w:ilvl w:val="1"/>
          <w:numId w:val="4"/>
        </w:numPr>
      </w:pPr>
      <w:proofErr w:type="gramStart"/>
      <w:r>
        <w:t>state</w:t>
      </w:r>
      <w:proofErr w:type="gramEnd"/>
      <w:r>
        <w:t xml:space="preserve"> supreme courts.</w:t>
      </w:r>
    </w:p>
    <w:p w:rsidR="00000000" w:rsidRDefault="0093431E">
      <w:pPr>
        <w:pStyle w:val="MultipleChoiceOutline"/>
        <w:numPr>
          <w:ilvl w:val="1"/>
          <w:numId w:val="4"/>
        </w:numPr>
      </w:pPr>
      <w:proofErr w:type="gramStart"/>
      <w:r>
        <w:t>the</w:t>
      </w:r>
      <w:proofErr w:type="gramEnd"/>
      <w:r>
        <w:t xml:space="preserve"> Supreme Cou</w:t>
      </w:r>
      <w:r>
        <w:t>rt.</w:t>
      </w:r>
    </w:p>
    <w:p w:rsidR="00000000" w:rsidRDefault="0093431E">
      <w:pPr>
        <w:pStyle w:val="MultipleChoiceOutline"/>
        <w:numPr>
          <w:ilvl w:val="1"/>
          <w:numId w:val="4"/>
        </w:numPr>
      </w:pPr>
      <w:proofErr w:type="gramStart"/>
      <w:r>
        <w:t>the</w:t>
      </w:r>
      <w:proofErr w:type="gramEnd"/>
      <w:r>
        <w:t xml:space="preserve"> people.</w:t>
      </w:r>
    </w:p>
    <w:p w:rsidR="00000000" w:rsidRDefault="0093431E">
      <w:pPr>
        <w:pStyle w:val="MultipleChoiceOutline"/>
      </w:pPr>
    </w:p>
    <w:p w:rsidR="00000000" w:rsidRDefault="0093431E">
      <w:pPr>
        <w:pStyle w:val="MultipleChoiceOutline"/>
        <w:numPr>
          <w:ilvl w:val="0"/>
          <w:numId w:val="4"/>
        </w:numPr>
      </w:pPr>
      <w:r>
        <w:t>John Quincy Adams, elected president in 1825, was charged by his political opponents with having struck a “corrupt bargain” when he appointed _____ to become _____.</w:t>
      </w:r>
    </w:p>
    <w:p w:rsidR="00000000" w:rsidRDefault="0093431E">
      <w:pPr>
        <w:pStyle w:val="MultipleChoiceOutline"/>
        <w:numPr>
          <w:ilvl w:val="1"/>
          <w:numId w:val="4"/>
        </w:numPr>
      </w:pPr>
      <w:r>
        <w:t>John C. Calhoun, vice president</w:t>
      </w:r>
    </w:p>
    <w:p w:rsidR="00000000" w:rsidRDefault="0093431E">
      <w:pPr>
        <w:pStyle w:val="MultipleChoiceOutline"/>
        <w:numPr>
          <w:ilvl w:val="1"/>
          <w:numId w:val="4"/>
        </w:numPr>
      </w:pPr>
      <w:r>
        <w:t>William Crawford, chief justice of the Uni</w:t>
      </w:r>
      <w:r>
        <w:t>ted States</w:t>
      </w:r>
    </w:p>
    <w:p w:rsidR="00000000" w:rsidRDefault="0093431E">
      <w:pPr>
        <w:pStyle w:val="MultipleChoiceOutline"/>
        <w:numPr>
          <w:ilvl w:val="1"/>
          <w:numId w:val="4"/>
        </w:numPr>
      </w:pPr>
      <w:r>
        <w:t>Henry Clay, secretary of state</w:t>
      </w:r>
    </w:p>
    <w:p w:rsidR="00000000" w:rsidRDefault="0093431E">
      <w:pPr>
        <w:pStyle w:val="MultipleChoiceOutline"/>
        <w:numPr>
          <w:ilvl w:val="1"/>
          <w:numId w:val="4"/>
        </w:numPr>
      </w:pPr>
      <w:r>
        <w:t>Daniel Webster, secretary of state</w:t>
      </w:r>
    </w:p>
    <w:p w:rsidR="00000000" w:rsidRDefault="0093431E">
      <w:pPr>
        <w:pStyle w:val="MultipleChoiceOutline"/>
        <w:numPr>
          <w:ilvl w:val="1"/>
          <w:numId w:val="4"/>
        </w:numPr>
      </w:pPr>
      <w:r>
        <w:t>John Eaton, secretary of the navy</w:t>
      </w:r>
    </w:p>
    <w:p w:rsidR="00000000" w:rsidRDefault="0093431E">
      <w:pPr>
        <w:pStyle w:val="MultipleChoiceOutline"/>
      </w:pPr>
    </w:p>
    <w:p w:rsidR="00000000" w:rsidRDefault="0093431E">
      <w:pPr>
        <w:pStyle w:val="MultipleChoiceOutline"/>
        <w:numPr>
          <w:ilvl w:val="0"/>
          <w:numId w:val="4"/>
        </w:numPr>
      </w:pPr>
      <w:r>
        <w:t>In his raid on Harpers Ferry, John Brown intended to</w:t>
      </w:r>
    </w:p>
    <w:p w:rsidR="00000000" w:rsidRDefault="0093431E">
      <w:pPr>
        <w:pStyle w:val="MultipleChoiceOutline"/>
        <w:numPr>
          <w:ilvl w:val="1"/>
          <w:numId w:val="4"/>
        </w:numPr>
      </w:pPr>
      <w:proofErr w:type="gramStart"/>
      <w:r>
        <w:t>foment</w:t>
      </w:r>
      <w:proofErr w:type="gramEnd"/>
      <w:r>
        <w:t xml:space="preserve"> a slave rebellion.</w:t>
      </w:r>
    </w:p>
    <w:p w:rsidR="00000000" w:rsidRDefault="0093431E">
      <w:pPr>
        <w:pStyle w:val="MultipleChoiceOutline"/>
        <w:numPr>
          <w:ilvl w:val="1"/>
          <w:numId w:val="4"/>
        </w:numPr>
      </w:pPr>
      <w:proofErr w:type="gramStart"/>
      <w:r>
        <w:t>discredit</w:t>
      </w:r>
      <w:proofErr w:type="gramEnd"/>
      <w:r>
        <w:t xml:space="preserve"> abolitionists.</w:t>
      </w:r>
    </w:p>
    <w:p w:rsidR="00000000" w:rsidRDefault="0093431E">
      <w:pPr>
        <w:pStyle w:val="MultipleChoiceOutline"/>
        <w:numPr>
          <w:ilvl w:val="1"/>
          <w:numId w:val="4"/>
        </w:numPr>
      </w:pPr>
      <w:proofErr w:type="gramStart"/>
      <w:r>
        <w:t>force</w:t>
      </w:r>
      <w:proofErr w:type="gramEnd"/>
      <w:r>
        <w:t xml:space="preserve"> the North and South to compromise </w:t>
      </w:r>
      <w:r>
        <w:t>on the slavery issue.</w:t>
      </w:r>
    </w:p>
    <w:p w:rsidR="00000000" w:rsidRDefault="0093431E">
      <w:pPr>
        <w:pStyle w:val="MultipleChoiceOutline"/>
        <w:numPr>
          <w:ilvl w:val="1"/>
          <w:numId w:val="4"/>
        </w:numPr>
      </w:pPr>
      <w:proofErr w:type="gramStart"/>
      <w:r>
        <w:t>make</w:t>
      </w:r>
      <w:proofErr w:type="gramEnd"/>
      <w:r>
        <w:t xml:space="preserve"> Kansas a free state.</w:t>
      </w:r>
    </w:p>
    <w:p w:rsidR="00000000" w:rsidRDefault="0093431E">
      <w:pPr>
        <w:pStyle w:val="MultipleChoiceOutline"/>
        <w:numPr>
          <w:ilvl w:val="1"/>
          <w:numId w:val="4"/>
        </w:numPr>
      </w:pPr>
      <w:proofErr w:type="gramStart"/>
      <w:r>
        <w:t>overthrow</w:t>
      </w:r>
      <w:proofErr w:type="gramEnd"/>
      <w:r>
        <w:t xml:space="preserve"> the federal government.</w:t>
      </w:r>
    </w:p>
    <w:p w:rsidR="00000000" w:rsidRDefault="0093431E">
      <w:pPr>
        <w:pStyle w:val="MultipleChoiceOutline"/>
      </w:pPr>
    </w:p>
    <w:p w:rsidR="00000000" w:rsidRDefault="0093431E">
      <w:pPr>
        <w:pStyle w:val="MultipleChoiceOutline"/>
        <w:numPr>
          <w:ilvl w:val="0"/>
          <w:numId w:val="4"/>
        </w:numPr>
      </w:pPr>
      <w:r>
        <w:t>A Century of Dishonor (1881), which chronicled the dismal history of Indian-white relations, was authored by</w:t>
      </w:r>
    </w:p>
    <w:p w:rsidR="00000000" w:rsidRDefault="0093431E">
      <w:pPr>
        <w:pStyle w:val="MultipleChoiceOutline"/>
        <w:numPr>
          <w:ilvl w:val="1"/>
          <w:numId w:val="4"/>
        </w:numPr>
      </w:pPr>
      <w:r>
        <w:t>Harriet Beecher Stowe.</w:t>
      </w:r>
    </w:p>
    <w:p w:rsidR="00000000" w:rsidRDefault="0093431E">
      <w:pPr>
        <w:pStyle w:val="MultipleChoiceOutline"/>
        <w:numPr>
          <w:ilvl w:val="1"/>
          <w:numId w:val="4"/>
        </w:numPr>
      </w:pPr>
      <w:r>
        <w:t>Helen Hunt Jackson.</w:t>
      </w:r>
    </w:p>
    <w:p w:rsidR="00000000" w:rsidRDefault="0093431E">
      <w:pPr>
        <w:pStyle w:val="MultipleChoiceOutline"/>
        <w:numPr>
          <w:ilvl w:val="1"/>
          <w:numId w:val="4"/>
        </w:numPr>
      </w:pPr>
      <w:r>
        <w:t>Chief Joseph.</w:t>
      </w:r>
    </w:p>
    <w:p w:rsidR="00000000" w:rsidRDefault="0093431E">
      <w:pPr>
        <w:pStyle w:val="MultipleChoiceOutline"/>
        <w:numPr>
          <w:ilvl w:val="1"/>
          <w:numId w:val="4"/>
        </w:numPr>
      </w:pPr>
      <w:r>
        <w:t xml:space="preserve">Joseph </w:t>
      </w:r>
      <w:r>
        <w:t>F. Glidden.</w:t>
      </w:r>
    </w:p>
    <w:p w:rsidR="00000000" w:rsidRDefault="0093431E">
      <w:pPr>
        <w:pStyle w:val="MultipleChoiceOutline"/>
        <w:numPr>
          <w:ilvl w:val="1"/>
          <w:numId w:val="4"/>
        </w:numPr>
      </w:pPr>
      <w:r>
        <w:t>William F. Cody.</w:t>
      </w:r>
    </w:p>
    <w:p w:rsidR="00000000" w:rsidRDefault="0093431E">
      <w:pPr>
        <w:pStyle w:val="MultipleChoiceOutline"/>
        <w:numPr>
          <w:ilvl w:val="0"/>
          <w:numId w:val="4"/>
        </w:numPr>
      </w:pPr>
      <w:r>
        <w:t>The movement of tens of thousands of Southern blacks north during WWI resulted in</w:t>
      </w:r>
    </w:p>
    <w:p w:rsidR="00000000" w:rsidRDefault="0093431E">
      <w:pPr>
        <w:pStyle w:val="MultipleChoiceOutline"/>
        <w:numPr>
          <w:ilvl w:val="1"/>
          <w:numId w:val="4"/>
        </w:numPr>
      </w:pPr>
      <w:proofErr w:type="gramStart"/>
      <w:r>
        <w:t>better</w:t>
      </w:r>
      <w:proofErr w:type="gramEnd"/>
      <w:r>
        <w:t xml:space="preserve"> race relations in the South.</w:t>
      </w:r>
    </w:p>
    <w:p w:rsidR="00000000" w:rsidRDefault="0093431E">
      <w:pPr>
        <w:pStyle w:val="MultipleChoiceOutline"/>
        <w:numPr>
          <w:ilvl w:val="1"/>
          <w:numId w:val="4"/>
        </w:numPr>
      </w:pPr>
      <w:proofErr w:type="gramStart"/>
      <w:r>
        <w:t>racial</w:t>
      </w:r>
      <w:proofErr w:type="gramEnd"/>
      <w:r>
        <w:t xml:space="preserve"> violence in the North.</w:t>
      </w:r>
    </w:p>
    <w:p w:rsidR="00000000" w:rsidRDefault="0093431E">
      <w:pPr>
        <w:pStyle w:val="MultipleChoiceOutline"/>
        <w:numPr>
          <w:ilvl w:val="1"/>
          <w:numId w:val="4"/>
        </w:numPr>
      </w:pPr>
      <w:proofErr w:type="gramStart"/>
      <w:r>
        <w:t>fewer</w:t>
      </w:r>
      <w:proofErr w:type="gramEnd"/>
      <w:r>
        <w:t xml:space="preserve"> blacks willing to be used as strikebreakers.</w:t>
      </w:r>
    </w:p>
    <w:p w:rsidR="00000000" w:rsidRDefault="0093431E">
      <w:pPr>
        <w:pStyle w:val="MultipleChoiceOutline"/>
        <w:numPr>
          <w:ilvl w:val="1"/>
          <w:numId w:val="4"/>
        </w:numPr>
      </w:pPr>
      <w:proofErr w:type="gramStart"/>
      <w:r>
        <w:t>a</w:t>
      </w:r>
      <w:proofErr w:type="gramEnd"/>
      <w:r>
        <w:t xml:space="preserve"> new black middle class.</w:t>
      </w:r>
    </w:p>
    <w:p w:rsidR="00000000" w:rsidRDefault="0093431E">
      <w:pPr>
        <w:pStyle w:val="MultipleChoiceOutline"/>
        <w:numPr>
          <w:ilvl w:val="1"/>
          <w:numId w:val="4"/>
        </w:numPr>
      </w:pPr>
      <w:proofErr w:type="gramStart"/>
      <w:r>
        <w:t>a</w:t>
      </w:r>
      <w:r>
        <w:t>ll</w:t>
      </w:r>
      <w:proofErr w:type="gramEnd"/>
      <w:r>
        <w:t xml:space="preserve"> of the above.</w:t>
      </w:r>
    </w:p>
    <w:p w:rsidR="00000000" w:rsidRDefault="0093431E">
      <w:pPr>
        <w:pStyle w:val="MultipleChoiceOutline"/>
      </w:pPr>
    </w:p>
    <w:p w:rsidR="00000000" w:rsidRDefault="0093431E">
      <w:pPr>
        <w:pStyle w:val="MultipleChoiceOutline"/>
        <w:numPr>
          <w:ilvl w:val="0"/>
          <w:numId w:val="4"/>
        </w:numPr>
      </w:pPr>
      <w:r>
        <w:t>The Allies won the Battle of the Atlantic by doing all of the following except</w:t>
      </w:r>
    </w:p>
    <w:p w:rsidR="00000000" w:rsidRDefault="0093431E">
      <w:pPr>
        <w:pStyle w:val="MultipleChoiceOutline"/>
        <w:numPr>
          <w:ilvl w:val="1"/>
          <w:numId w:val="4"/>
        </w:numPr>
      </w:pPr>
      <w:proofErr w:type="gramStart"/>
      <w:r>
        <w:t>escorting</w:t>
      </w:r>
      <w:proofErr w:type="gramEnd"/>
      <w:r>
        <w:t xml:space="preserve"> convoys of merchants’ vessels.</w:t>
      </w:r>
    </w:p>
    <w:p w:rsidR="00000000" w:rsidRDefault="0093431E">
      <w:pPr>
        <w:pStyle w:val="MultipleChoiceOutline"/>
        <w:numPr>
          <w:ilvl w:val="1"/>
          <w:numId w:val="4"/>
        </w:numPr>
      </w:pPr>
      <w:proofErr w:type="gramStart"/>
      <w:r>
        <w:t>organizing</w:t>
      </w:r>
      <w:proofErr w:type="gramEnd"/>
      <w:r>
        <w:t xml:space="preserve"> Allied “wolf packs” to chase down German U-boats.</w:t>
      </w:r>
    </w:p>
    <w:p w:rsidR="00000000" w:rsidRDefault="0093431E">
      <w:pPr>
        <w:pStyle w:val="MultipleChoiceOutline"/>
        <w:numPr>
          <w:ilvl w:val="1"/>
          <w:numId w:val="4"/>
        </w:numPr>
      </w:pPr>
      <w:proofErr w:type="gramStart"/>
      <w:r>
        <w:t>dropping</w:t>
      </w:r>
      <w:proofErr w:type="gramEnd"/>
      <w:r>
        <w:t xml:space="preserve"> depth charges from destroyers.</w:t>
      </w:r>
    </w:p>
    <w:p w:rsidR="00000000" w:rsidRDefault="0093431E">
      <w:pPr>
        <w:pStyle w:val="MultipleChoiceOutline"/>
        <w:numPr>
          <w:ilvl w:val="1"/>
          <w:numId w:val="4"/>
        </w:numPr>
      </w:pPr>
      <w:proofErr w:type="gramStart"/>
      <w:r>
        <w:t>bombing</w:t>
      </w:r>
      <w:proofErr w:type="gramEnd"/>
      <w:r>
        <w:t xml:space="preserve"> submarine</w:t>
      </w:r>
      <w:r>
        <w:t xml:space="preserve"> bases.</w:t>
      </w:r>
    </w:p>
    <w:p w:rsidR="00000000" w:rsidRDefault="0093431E">
      <w:pPr>
        <w:pStyle w:val="MultipleChoiceOutline"/>
        <w:numPr>
          <w:ilvl w:val="1"/>
          <w:numId w:val="4"/>
        </w:numPr>
      </w:pPr>
      <w:proofErr w:type="gramStart"/>
      <w:r>
        <w:t>deploying</w:t>
      </w:r>
      <w:proofErr w:type="gramEnd"/>
      <w:r>
        <w:t xml:space="preserve"> the new technology of radar.</w:t>
      </w:r>
    </w:p>
    <w:p w:rsidR="00000000" w:rsidRDefault="0093431E">
      <w:pPr>
        <w:pStyle w:val="MultipleChoiceOutline"/>
      </w:pPr>
    </w:p>
    <w:p w:rsidR="00000000" w:rsidRDefault="0093431E">
      <w:pPr>
        <w:pStyle w:val="MultipleChoiceOutline"/>
        <w:numPr>
          <w:ilvl w:val="0"/>
          <w:numId w:val="4"/>
        </w:numPr>
      </w:pPr>
      <w:r>
        <w:t>Many “new right” activists were most concerned about</w:t>
      </w:r>
    </w:p>
    <w:p w:rsidR="00000000" w:rsidRDefault="0093431E">
      <w:pPr>
        <w:pStyle w:val="MultipleChoiceOutline"/>
        <w:numPr>
          <w:ilvl w:val="1"/>
          <w:numId w:val="4"/>
        </w:numPr>
      </w:pPr>
      <w:proofErr w:type="gramStart"/>
      <w:r>
        <w:t>cultural</w:t>
      </w:r>
      <w:proofErr w:type="gramEnd"/>
      <w:r>
        <w:t xml:space="preserve"> or social issues.</w:t>
      </w:r>
    </w:p>
    <w:p w:rsidR="00000000" w:rsidRDefault="0093431E">
      <w:pPr>
        <w:pStyle w:val="MultipleChoiceOutline"/>
        <w:numPr>
          <w:ilvl w:val="1"/>
          <w:numId w:val="4"/>
        </w:numPr>
      </w:pPr>
      <w:proofErr w:type="gramStart"/>
      <w:r>
        <w:t>economic</w:t>
      </w:r>
      <w:proofErr w:type="gramEnd"/>
      <w:r>
        <w:t xml:space="preserve"> questions.</w:t>
      </w:r>
    </w:p>
    <w:p w:rsidR="00000000" w:rsidRDefault="0093431E">
      <w:pPr>
        <w:pStyle w:val="MultipleChoiceOutline"/>
        <w:numPr>
          <w:ilvl w:val="1"/>
          <w:numId w:val="4"/>
        </w:numPr>
      </w:pPr>
      <w:proofErr w:type="gramStart"/>
      <w:r>
        <w:t>foreign</w:t>
      </w:r>
      <w:proofErr w:type="gramEnd"/>
      <w:r>
        <w:t xml:space="preserve"> policy.</w:t>
      </w:r>
    </w:p>
    <w:p w:rsidR="00000000" w:rsidRDefault="0093431E">
      <w:pPr>
        <w:pStyle w:val="MultipleChoiceOutline"/>
        <w:numPr>
          <w:ilvl w:val="1"/>
          <w:numId w:val="4"/>
        </w:numPr>
      </w:pPr>
      <w:r>
        <w:t>Medicare and Medicaid programs.</w:t>
      </w:r>
    </w:p>
    <w:p w:rsidR="00000000" w:rsidRDefault="0093431E">
      <w:pPr>
        <w:pStyle w:val="MultipleChoiceOutline"/>
        <w:numPr>
          <w:ilvl w:val="1"/>
          <w:numId w:val="4"/>
        </w:numPr>
      </w:pPr>
      <w:proofErr w:type="gramStart"/>
      <w:r>
        <w:t>separation</w:t>
      </w:r>
      <w:proofErr w:type="gramEnd"/>
      <w:r>
        <w:t xml:space="preserve"> of church and state.</w:t>
      </w:r>
    </w:p>
    <w:p w:rsidR="00000000" w:rsidRDefault="0093431E">
      <w:pPr>
        <w:pStyle w:val="MultipleChoiceOutline"/>
      </w:pPr>
    </w:p>
    <w:p w:rsidR="00000000" w:rsidRDefault="0093431E">
      <w:pPr>
        <w:pStyle w:val="MultipleChoiceOutline"/>
        <w:numPr>
          <w:ilvl w:val="0"/>
          <w:numId w:val="4"/>
        </w:numPr>
      </w:pPr>
      <w:r>
        <w:t>The economic and cultural l</w:t>
      </w:r>
      <w:r>
        <w:t>ife of early colonial Virginia was built upon the cultivation of</w:t>
      </w:r>
    </w:p>
    <w:p w:rsidR="00000000" w:rsidRDefault="0093431E">
      <w:pPr>
        <w:pStyle w:val="MultipleChoiceOutline"/>
        <w:numPr>
          <w:ilvl w:val="1"/>
          <w:numId w:val="4"/>
        </w:numPr>
      </w:pPr>
      <w:r>
        <w:t>cotton</w:t>
      </w:r>
    </w:p>
    <w:p w:rsidR="00000000" w:rsidRDefault="0093431E">
      <w:pPr>
        <w:pStyle w:val="MultipleChoiceOutline"/>
        <w:numPr>
          <w:ilvl w:val="1"/>
          <w:numId w:val="4"/>
        </w:numPr>
      </w:pPr>
      <w:r>
        <w:t>indigo</w:t>
      </w:r>
    </w:p>
    <w:p w:rsidR="00000000" w:rsidRDefault="0093431E">
      <w:pPr>
        <w:pStyle w:val="MultipleChoiceOutline"/>
        <w:numPr>
          <w:ilvl w:val="1"/>
          <w:numId w:val="4"/>
        </w:numPr>
      </w:pPr>
      <w:r>
        <w:t>sugarcane</w:t>
      </w:r>
    </w:p>
    <w:p w:rsidR="00000000" w:rsidRDefault="0093431E">
      <w:pPr>
        <w:pStyle w:val="MultipleChoiceOutline"/>
        <w:numPr>
          <w:ilvl w:val="1"/>
          <w:numId w:val="4"/>
        </w:numPr>
      </w:pPr>
      <w:r>
        <w:t>tobacco</w:t>
      </w:r>
    </w:p>
    <w:p w:rsidR="00000000" w:rsidRDefault="0093431E">
      <w:pPr>
        <w:pStyle w:val="MultipleChoiceOutline"/>
        <w:numPr>
          <w:ilvl w:val="1"/>
          <w:numId w:val="4"/>
        </w:numPr>
      </w:pPr>
      <w:r>
        <w:t>rice</w:t>
      </w:r>
    </w:p>
    <w:p w:rsidR="00000000" w:rsidRDefault="0093431E">
      <w:pPr>
        <w:pStyle w:val="MultipleChoiceOutline"/>
      </w:pPr>
    </w:p>
    <w:p w:rsidR="00000000" w:rsidRDefault="0093431E">
      <w:pPr>
        <w:pStyle w:val="MultipleChoiceOutline"/>
        <w:numPr>
          <w:ilvl w:val="0"/>
          <w:numId w:val="4"/>
        </w:numPr>
      </w:pPr>
      <w:r>
        <w:t>In Jay’s Treaty, the British</w:t>
      </w:r>
    </w:p>
    <w:p w:rsidR="00000000" w:rsidRDefault="0093431E">
      <w:pPr>
        <w:pStyle w:val="MultipleChoiceOutline"/>
        <w:numPr>
          <w:ilvl w:val="1"/>
          <w:numId w:val="4"/>
        </w:numPr>
      </w:pPr>
      <w:proofErr w:type="gramStart"/>
      <w:r>
        <w:t>pledged</w:t>
      </w:r>
      <w:proofErr w:type="gramEnd"/>
      <w:r>
        <w:t xml:space="preserve"> to stop seizing American ships.</w:t>
      </w:r>
    </w:p>
    <w:p w:rsidR="00000000" w:rsidRDefault="0093431E">
      <w:pPr>
        <w:pStyle w:val="MultipleChoiceOutline"/>
        <w:numPr>
          <w:ilvl w:val="1"/>
          <w:numId w:val="4"/>
        </w:numPr>
      </w:pPr>
      <w:proofErr w:type="gramStart"/>
      <w:r>
        <w:t>released</w:t>
      </w:r>
      <w:proofErr w:type="gramEnd"/>
      <w:r>
        <w:t xml:space="preserve"> Americans from their pre-Revolutionary War debt obligations to British merc</w:t>
      </w:r>
      <w:r>
        <w:t>hants.</w:t>
      </w:r>
    </w:p>
    <w:p w:rsidR="00000000" w:rsidRDefault="0093431E">
      <w:pPr>
        <w:pStyle w:val="MultipleChoiceOutline"/>
        <w:numPr>
          <w:ilvl w:val="1"/>
          <w:numId w:val="4"/>
        </w:numPr>
      </w:pPr>
      <w:proofErr w:type="gramStart"/>
      <w:r>
        <w:t>promised</w:t>
      </w:r>
      <w:proofErr w:type="gramEnd"/>
      <w:r>
        <w:t xml:space="preserve"> to evacuate the chain of forts in the Old Northwest.</w:t>
      </w:r>
    </w:p>
    <w:p w:rsidR="00000000" w:rsidRDefault="0093431E">
      <w:pPr>
        <w:pStyle w:val="MultipleChoiceOutline"/>
        <w:numPr>
          <w:ilvl w:val="1"/>
          <w:numId w:val="4"/>
        </w:numPr>
      </w:pPr>
      <w:proofErr w:type="gramStart"/>
      <w:r>
        <w:t>refused</w:t>
      </w:r>
      <w:proofErr w:type="gramEnd"/>
      <w:r>
        <w:t xml:space="preserve"> to pay damages for seizures of American ships.</w:t>
      </w:r>
    </w:p>
    <w:p w:rsidR="00000000" w:rsidRDefault="0093431E">
      <w:pPr>
        <w:pStyle w:val="MultipleChoiceOutline"/>
        <w:numPr>
          <w:ilvl w:val="1"/>
          <w:numId w:val="4"/>
        </w:numPr>
      </w:pPr>
      <w:proofErr w:type="gramStart"/>
      <w:r>
        <w:t>were</w:t>
      </w:r>
      <w:proofErr w:type="gramEnd"/>
      <w:r>
        <w:t xml:space="preserve"> denied most favored nation status.</w:t>
      </w:r>
    </w:p>
    <w:p w:rsidR="00000000" w:rsidRDefault="0093431E">
      <w:pPr>
        <w:pStyle w:val="MultipleChoiceOutline"/>
      </w:pPr>
    </w:p>
    <w:p w:rsidR="00000000" w:rsidRDefault="0093431E">
      <w:pPr>
        <w:pStyle w:val="MultipleChoiceOutline"/>
        <w:numPr>
          <w:ilvl w:val="0"/>
          <w:numId w:val="4"/>
        </w:numPr>
      </w:pPr>
      <w:r>
        <w:t>Texas was annexed to the United States as a result of</w:t>
      </w:r>
    </w:p>
    <w:p w:rsidR="00000000" w:rsidRDefault="0093431E">
      <w:pPr>
        <w:pStyle w:val="MultipleChoiceOutline"/>
        <w:numPr>
          <w:ilvl w:val="1"/>
          <w:numId w:val="4"/>
        </w:numPr>
      </w:pPr>
      <w:r>
        <w:t>Senate approval of the Treaty of Anne</w:t>
      </w:r>
      <w:r>
        <w:t>xation.</w:t>
      </w:r>
    </w:p>
    <w:p w:rsidR="00000000" w:rsidRDefault="0093431E">
      <w:pPr>
        <w:pStyle w:val="MultipleChoiceOutline"/>
        <w:numPr>
          <w:ilvl w:val="1"/>
          <w:numId w:val="4"/>
        </w:numPr>
      </w:pPr>
      <w:r>
        <w:t>President Tyler’s desire to help his troubled administration.</w:t>
      </w:r>
    </w:p>
    <w:p w:rsidR="00000000" w:rsidRDefault="0093431E">
      <w:pPr>
        <w:pStyle w:val="MultipleChoiceOutline"/>
        <w:numPr>
          <w:ilvl w:val="1"/>
          <w:numId w:val="4"/>
        </w:numPr>
      </w:pPr>
      <w:proofErr w:type="gramStart"/>
      <w:r>
        <w:t>a</w:t>
      </w:r>
      <w:proofErr w:type="gramEnd"/>
      <w:r>
        <w:t xml:space="preserve"> presidential order by Andrew Jackson.</w:t>
      </w:r>
    </w:p>
    <w:p w:rsidR="00000000" w:rsidRDefault="0093431E">
      <w:pPr>
        <w:pStyle w:val="MultipleChoiceOutline"/>
        <w:numPr>
          <w:ilvl w:val="1"/>
          <w:numId w:val="4"/>
        </w:numPr>
      </w:pPr>
      <w:proofErr w:type="gramStart"/>
      <w:r>
        <w:t>the</w:t>
      </w:r>
      <w:proofErr w:type="gramEnd"/>
      <w:r>
        <w:t xml:space="preserve"> Treaty of Guadalupe-Hidalgo.</w:t>
      </w:r>
    </w:p>
    <w:p w:rsidR="00000000" w:rsidRDefault="0093431E">
      <w:pPr>
        <w:pStyle w:val="MultipleChoiceOutline"/>
        <w:numPr>
          <w:ilvl w:val="1"/>
          <w:numId w:val="4"/>
        </w:numPr>
      </w:pPr>
      <w:proofErr w:type="gramStart"/>
      <w:r>
        <w:t>a</w:t>
      </w:r>
      <w:proofErr w:type="gramEnd"/>
      <w:r>
        <w:t xml:space="preserve"> compromise to admit free-state Iowa at the same time.</w:t>
      </w:r>
    </w:p>
    <w:p w:rsidR="00000000" w:rsidRDefault="0093431E">
      <w:pPr>
        <w:pStyle w:val="MultipleChoiceOutline"/>
        <w:numPr>
          <w:ilvl w:val="0"/>
          <w:numId w:val="4"/>
        </w:numPr>
      </w:pPr>
      <w:r>
        <w:t>In his Seventh of March speech, Daniel Webster</w:t>
      </w:r>
    </w:p>
    <w:p w:rsidR="00000000" w:rsidRDefault="0093431E">
      <w:pPr>
        <w:pStyle w:val="MultipleChoiceOutline"/>
        <w:numPr>
          <w:ilvl w:val="1"/>
          <w:numId w:val="4"/>
        </w:numPr>
      </w:pPr>
      <w:proofErr w:type="gramStart"/>
      <w:r>
        <w:t>attacked</w:t>
      </w:r>
      <w:proofErr w:type="gramEnd"/>
      <w:r>
        <w:t xml:space="preserve"> </w:t>
      </w:r>
      <w:r>
        <w:t>Henry Clay’s compromise proposals.</w:t>
      </w:r>
    </w:p>
    <w:p w:rsidR="00000000" w:rsidRDefault="0093431E">
      <w:pPr>
        <w:pStyle w:val="MultipleChoiceOutline"/>
        <w:numPr>
          <w:ilvl w:val="1"/>
          <w:numId w:val="4"/>
        </w:numPr>
      </w:pPr>
      <w:proofErr w:type="gramStart"/>
      <w:r>
        <w:t>called</w:t>
      </w:r>
      <w:proofErr w:type="gramEnd"/>
      <w:r>
        <w:t xml:space="preserve"> for a new, more stringent fugitive-slave law.</w:t>
      </w:r>
    </w:p>
    <w:p w:rsidR="00000000" w:rsidRDefault="0093431E">
      <w:pPr>
        <w:pStyle w:val="MultipleChoiceOutline"/>
        <w:numPr>
          <w:ilvl w:val="1"/>
          <w:numId w:val="4"/>
        </w:numPr>
      </w:pPr>
      <w:proofErr w:type="gramStart"/>
      <w:r>
        <w:t>advocated</w:t>
      </w:r>
      <w:proofErr w:type="gramEnd"/>
      <w:r>
        <w:t xml:space="preserve"> a congressional ban on slavery in the territories.</w:t>
      </w:r>
    </w:p>
    <w:p w:rsidR="00000000" w:rsidRDefault="0093431E">
      <w:pPr>
        <w:pStyle w:val="MultipleChoiceOutline"/>
        <w:numPr>
          <w:ilvl w:val="1"/>
          <w:numId w:val="4"/>
        </w:numPr>
      </w:pPr>
      <w:proofErr w:type="gramStart"/>
      <w:r>
        <w:t>proposed</w:t>
      </w:r>
      <w:proofErr w:type="gramEnd"/>
      <w:r>
        <w:t xml:space="preserve"> a scheme for electing two presidents, one from the North and one from the South, each having veto </w:t>
      </w:r>
      <w:r>
        <w:t>power.</w:t>
      </w:r>
    </w:p>
    <w:p w:rsidR="00000000" w:rsidRDefault="0093431E">
      <w:pPr>
        <w:pStyle w:val="MultipleChoiceOutline"/>
        <w:numPr>
          <w:ilvl w:val="1"/>
          <w:numId w:val="4"/>
        </w:numPr>
      </w:pPr>
      <w:proofErr w:type="gramStart"/>
      <w:r>
        <w:t>became</w:t>
      </w:r>
      <w:proofErr w:type="gramEnd"/>
      <w:r>
        <w:t xml:space="preserve"> a hated figure in the South.</w:t>
      </w:r>
    </w:p>
    <w:p w:rsidR="00000000" w:rsidRDefault="0093431E">
      <w:pPr>
        <w:pStyle w:val="MultipleChoiceOutline"/>
      </w:pPr>
    </w:p>
    <w:p w:rsidR="00000000" w:rsidRDefault="0093431E">
      <w:pPr>
        <w:pStyle w:val="MultipleChoiceOutline"/>
        <w:numPr>
          <w:ilvl w:val="0"/>
          <w:numId w:val="4"/>
        </w:numPr>
      </w:pPr>
      <w:r>
        <w:t>The 1889 Pan-American Conference resulted in</w:t>
      </w:r>
    </w:p>
    <w:p w:rsidR="00000000" w:rsidRDefault="0093431E" w:rsidP="0093431E">
      <w:pPr>
        <w:pStyle w:val="MultipleChoiceOutline"/>
        <w:numPr>
          <w:ilvl w:val="1"/>
          <w:numId w:val="4"/>
        </w:numPr>
        <w:ind w:right="-360"/>
      </w:pPr>
      <w:proofErr w:type="gramStart"/>
      <w:r>
        <w:t>settlement</w:t>
      </w:r>
      <w:proofErr w:type="gramEnd"/>
      <w:r>
        <w:t xml:space="preserve"> of the Venezuela boundary dispute.</w:t>
      </w:r>
    </w:p>
    <w:p w:rsidR="00000000" w:rsidRDefault="0093431E">
      <w:pPr>
        <w:pStyle w:val="MultipleChoiceOutline"/>
        <w:numPr>
          <w:ilvl w:val="1"/>
          <w:numId w:val="4"/>
        </w:numPr>
      </w:pPr>
      <w:proofErr w:type="gramStart"/>
      <w:r>
        <w:t>the</w:t>
      </w:r>
      <w:proofErr w:type="gramEnd"/>
      <w:r>
        <w:t xml:space="preserve"> lowering of tariff barriers between participating nations.</w:t>
      </w:r>
    </w:p>
    <w:p w:rsidR="00000000" w:rsidRDefault="0093431E">
      <w:pPr>
        <w:pStyle w:val="MultipleChoiceOutline"/>
        <w:numPr>
          <w:ilvl w:val="1"/>
          <w:numId w:val="4"/>
        </w:numPr>
      </w:pPr>
      <w:proofErr w:type="gramStart"/>
      <w:r>
        <w:t>arbitration</w:t>
      </w:r>
      <w:proofErr w:type="gramEnd"/>
      <w:r>
        <w:t xml:space="preserve"> of the Pribilof Island dispute.</w:t>
      </w:r>
    </w:p>
    <w:p w:rsidR="00000000" w:rsidRDefault="0093431E">
      <w:pPr>
        <w:pStyle w:val="MultipleChoiceOutline"/>
        <w:numPr>
          <w:ilvl w:val="1"/>
          <w:numId w:val="4"/>
        </w:numPr>
      </w:pPr>
      <w:proofErr w:type="gramStart"/>
      <w:r>
        <w:t>worsened</w:t>
      </w:r>
      <w:proofErr w:type="gramEnd"/>
      <w:r>
        <w:t xml:space="preserve"> relat</w:t>
      </w:r>
      <w:r>
        <w:t>ions between the United States and Latin American countries.</w:t>
      </w:r>
    </w:p>
    <w:p w:rsidR="00000000" w:rsidRDefault="0093431E" w:rsidP="0093431E">
      <w:pPr>
        <w:pStyle w:val="MultipleChoiceOutline"/>
        <w:numPr>
          <w:ilvl w:val="1"/>
          <w:numId w:val="4"/>
        </w:numPr>
        <w:ind w:right="-540"/>
      </w:pPr>
      <w:proofErr w:type="gramStart"/>
      <w:r>
        <w:t>creation</w:t>
      </w:r>
      <w:proofErr w:type="gramEnd"/>
      <w:r>
        <w:t xml:space="preserve"> of the Organization of American States.</w:t>
      </w:r>
    </w:p>
    <w:p w:rsidR="00000000" w:rsidRDefault="0093431E">
      <w:pPr>
        <w:pStyle w:val="MultipleChoiceOutline"/>
      </w:pPr>
    </w:p>
    <w:p w:rsidR="00000000" w:rsidRDefault="0093431E">
      <w:pPr>
        <w:pStyle w:val="MultipleChoiceOutline"/>
        <w:numPr>
          <w:ilvl w:val="0"/>
          <w:numId w:val="4"/>
        </w:numPr>
      </w:pPr>
      <w:r>
        <w:t>The Immigration Act of 1924 was formulated to impose immigration quotas based on</w:t>
      </w:r>
    </w:p>
    <w:p w:rsidR="00000000" w:rsidRDefault="0093431E">
      <w:pPr>
        <w:pStyle w:val="MultipleChoiceOutline"/>
        <w:numPr>
          <w:ilvl w:val="1"/>
          <w:numId w:val="4"/>
        </w:numPr>
      </w:pPr>
      <w:proofErr w:type="gramStart"/>
      <w:r>
        <w:t>economic</w:t>
      </w:r>
      <w:proofErr w:type="gramEnd"/>
      <w:r>
        <w:t xml:space="preserve"> skills.</w:t>
      </w:r>
    </w:p>
    <w:p w:rsidR="00000000" w:rsidRDefault="0093431E">
      <w:pPr>
        <w:pStyle w:val="MultipleChoiceOutline"/>
        <w:numPr>
          <w:ilvl w:val="1"/>
          <w:numId w:val="4"/>
        </w:numPr>
      </w:pPr>
      <w:proofErr w:type="gramStart"/>
      <w:r>
        <w:t>literacy</w:t>
      </w:r>
      <w:proofErr w:type="gramEnd"/>
      <w:r>
        <w:t>.</w:t>
      </w:r>
    </w:p>
    <w:p w:rsidR="00000000" w:rsidRDefault="0093431E">
      <w:pPr>
        <w:pStyle w:val="MultipleChoiceOutline"/>
        <w:numPr>
          <w:ilvl w:val="1"/>
          <w:numId w:val="4"/>
        </w:numPr>
      </w:pPr>
      <w:proofErr w:type="gramStart"/>
      <w:r>
        <w:t>religious</w:t>
      </w:r>
      <w:proofErr w:type="gramEnd"/>
      <w:r>
        <w:t xml:space="preserve"> beliefs.</w:t>
      </w:r>
    </w:p>
    <w:p w:rsidR="00000000" w:rsidRDefault="0093431E">
      <w:pPr>
        <w:pStyle w:val="MultipleChoiceOutline"/>
        <w:numPr>
          <w:ilvl w:val="1"/>
          <w:numId w:val="4"/>
        </w:numPr>
      </w:pPr>
      <w:proofErr w:type="gramStart"/>
      <w:r>
        <w:t>nationality</w:t>
      </w:r>
      <w:proofErr w:type="gramEnd"/>
      <w:r>
        <w:t>.</w:t>
      </w:r>
    </w:p>
    <w:p w:rsidR="00000000" w:rsidRDefault="0093431E">
      <w:pPr>
        <w:pStyle w:val="MultipleChoiceOutline"/>
        <w:numPr>
          <w:ilvl w:val="1"/>
          <w:numId w:val="4"/>
        </w:numPr>
      </w:pPr>
      <w:proofErr w:type="gramStart"/>
      <w:r>
        <w:t>famil</w:t>
      </w:r>
      <w:r>
        <w:t>y</w:t>
      </w:r>
      <w:proofErr w:type="gramEnd"/>
      <w:r>
        <w:t xml:space="preserve"> status.</w:t>
      </w:r>
    </w:p>
    <w:p w:rsidR="00000000" w:rsidRDefault="0093431E">
      <w:pPr>
        <w:pStyle w:val="MultipleChoiceOutline"/>
      </w:pPr>
    </w:p>
    <w:p w:rsidR="00000000" w:rsidRDefault="0093431E">
      <w:pPr>
        <w:pStyle w:val="MultipleChoiceOutline"/>
        <w:numPr>
          <w:ilvl w:val="0"/>
          <w:numId w:val="4"/>
        </w:numPr>
      </w:pPr>
      <w:r>
        <w:t>The Taft-Hartley Act of 1947 was passed to check the growing power of</w:t>
      </w:r>
    </w:p>
    <w:p w:rsidR="00000000" w:rsidRDefault="0093431E">
      <w:pPr>
        <w:pStyle w:val="MultipleChoiceOutline"/>
        <w:numPr>
          <w:ilvl w:val="1"/>
          <w:numId w:val="4"/>
        </w:numPr>
      </w:pPr>
      <w:proofErr w:type="gramStart"/>
      <w:r>
        <w:t>the</w:t>
      </w:r>
      <w:proofErr w:type="gramEnd"/>
      <w:r>
        <w:t xml:space="preserve"> presidency.</w:t>
      </w:r>
    </w:p>
    <w:p w:rsidR="00000000" w:rsidRDefault="0093431E">
      <w:pPr>
        <w:pStyle w:val="MultipleChoiceOutline"/>
        <w:numPr>
          <w:ilvl w:val="1"/>
          <w:numId w:val="4"/>
        </w:numPr>
      </w:pPr>
      <w:proofErr w:type="gramStart"/>
      <w:r>
        <w:t>blacks</w:t>
      </w:r>
      <w:proofErr w:type="gramEnd"/>
      <w:r>
        <w:t>.</w:t>
      </w:r>
    </w:p>
    <w:p w:rsidR="00000000" w:rsidRDefault="0093431E">
      <w:pPr>
        <w:pStyle w:val="MultipleChoiceOutline"/>
        <w:numPr>
          <w:ilvl w:val="1"/>
          <w:numId w:val="4"/>
        </w:numPr>
      </w:pPr>
      <w:proofErr w:type="gramStart"/>
      <w:r>
        <w:t>labor</w:t>
      </w:r>
      <w:proofErr w:type="gramEnd"/>
      <w:r>
        <w:t xml:space="preserve"> unions.</w:t>
      </w:r>
    </w:p>
    <w:p w:rsidR="00000000" w:rsidRDefault="0093431E">
      <w:pPr>
        <w:pStyle w:val="MultipleChoiceOutline"/>
        <w:numPr>
          <w:ilvl w:val="1"/>
          <w:numId w:val="4"/>
        </w:numPr>
      </w:pPr>
      <w:proofErr w:type="gramStart"/>
      <w:r>
        <w:t>the</w:t>
      </w:r>
      <w:proofErr w:type="gramEnd"/>
      <w:r>
        <w:t xml:space="preserve"> federal bureaucracy.</w:t>
      </w:r>
    </w:p>
    <w:p w:rsidR="00000000" w:rsidRDefault="0093431E">
      <w:pPr>
        <w:pStyle w:val="MultipleChoiceOutline"/>
        <w:numPr>
          <w:ilvl w:val="1"/>
          <w:numId w:val="4"/>
        </w:numPr>
      </w:pPr>
      <w:proofErr w:type="gramStart"/>
      <w:r>
        <w:t>leftists</w:t>
      </w:r>
      <w:proofErr w:type="gramEnd"/>
      <w:r>
        <w:t xml:space="preserve"> and communists.</w:t>
      </w:r>
    </w:p>
    <w:p w:rsidR="00000000" w:rsidRDefault="0093431E">
      <w:pPr>
        <w:pStyle w:val="MultipleChoiceOutline"/>
      </w:pPr>
    </w:p>
    <w:p w:rsidR="00000000" w:rsidRDefault="0093431E">
      <w:pPr>
        <w:pStyle w:val="MultipleChoiceOutline"/>
        <w:numPr>
          <w:ilvl w:val="0"/>
          <w:numId w:val="4"/>
        </w:numPr>
      </w:pPr>
      <w:r>
        <w:t>Conservative Democrats who helped Ronald Reagan to pass his budget and tax-cutting leg</w:t>
      </w:r>
      <w:r>
        <w:t>islation were called</w:t>
      </w:r>
    </w:p>
    <w:p w:rsidR="00000000" w:rsidRDefault="0093431E">
      <w:pPr>
        <w:pStyle w:val="MultipleChoiceOutline"/>
        <w:numPr>
          <w:ilvl w:val="1"/>
          <w:numId w:val="4"/>
        </w:numPr>
      </w:pPr>
      <w:proofErr w:type="gramStart"/>
      <w:r>
        <w:t>blue</w:t>
      </w:r>
      <w:proofErr w:type="gramEnd"/>
      <w:r>
        <w:t xml:space="preserve"> dogs.</w:t>
      </w:r>
    </w:p>
    <w:p w:rsidR="00000000" w:rsidRDefault="0093431E">
      <w:pPr>
        <w:pStyle w:val="MultipleChoiceOutline"/>
        <w:numPr>
          <w:ilvl w:val="1"/>
          <w:numId w:val="4"/>
        </w:numPr>
      </w:pPr>
      <w:proofErr w:type="gramStart"/>
      <w:r>
        <w:t>sagebrush</w:t>
      </w:r>
      <w:proofErr w:type="gramEnd"/>
      <w:r>
        <w:t xml:space="preserve"> rebels.</w:t>
      </w:r>
    </w:p>
    <w:p w:rsidR="00000000" w:rsidRDefault="0093431E">
      <w:pPr>
        <w:pStyle w:val="MultipleChoiceOutline"/>
        <w:numPr>
          <w:ilvl w:val="1"/>
          <w:numId w:val="4"/>
        </w:numPr>
      </w:pPr>
      <w:proofErr w:type="gramStart"/>
      <w:r>
        <w:t>scalawags</w:t>
      </w:r>
      <w:proofErr w:type="gramEnd"/>
      <w:r>
        <w:t>.</w:t>
      </w:r>
    </w:p>
    <w:p w:rsidR="00000000" w:rsidRDefault="0093431E">
      <w:pPr>
        <w:pStyle w:val="MultipleChoiceOutline"/>
        <w:numPr>
          <w:ilvl w:val="1"/>
          <w:numId w:val="4"/>
        </w:numPr>
      </w:pPr>
      <w:proofErr w:type="gramStart"/>
      <w:r>
        <w:t>neoconservatives</w:t>
      </w:r>
      <w:proofErr w:type="gramEnd"/>
      <w:r>
        <w:t>.</w:t>
      </w:r>
    </w:p>
    <w:p w:rsidR="00000000" w:rsidRDefault="0093431E">
      <w:pPr>
        <w:pStyle w:val="MultipleChoiceOutline"/>
        <w:numPr>
          <w:ilvl w:val="1"/>
          <w:numId w:val="4"/>
        </w:numPr>
      </w:pPr>
      <w:proofErr w:type="gramStart"/>
      <w:r>
        <w:t>boll</w:t>
      </w:r>
      <w:proofErr w:type="gramEnd"/>
      <w:r>
        <w:t xml:space="preserve"> weevils.</w:t>
      </w:r>
    </w:p>
    <w:p w:rsidR="00000000" w:rsidRDefault="0093431E">
      <w:pPr>
        <w:pStyle w:val="MultipleChoiceOutline"/>
      </w:pPr>
    </w:p>
    <w:p w:rsidR="00000000" w:rsidRDefault="0093431E">
      <w:pPr>
        <w:pStyle w:val="MultipleChoiceOutline"/>
        <w:numPr>
          <w:ilvl w:val="0"/>
          <w:numId w:val="4"/>
        </w:numPr>
      </w:pPr>
      <w:r>
        <w:t>The following items all dealt with relations between the thirteen English colonies and the English government EXCEPT</w:t>
      </w:r>
    </w:p>
    <w:p w:rsidR="00000000" w:rsidRDefault="0093431E">
      <w:pPr>
        <w:pStyle w:val="MultipleChoiceOutline"/>
        <w:numPr>
          <w:ilvl w:val="1"/>
          <w:numId w:val="4"/>
        </w:numPr>
      </w:pPr>
      <w:r>
        <w:t>Acts of Trade and Navigation</w:t>
      </w:r>
    </w:p>
    <w:p w:rsidR="00000000" w:rsidRDefault="0093431E">
      <w:pPr>
        <w:pStyle w:val="MultipleChoiceOutline"/>
        <w:numPr>
          <w:ilvl w:val="1"/>
          <w:numId w:val="4"/>
        </w:numPr>
      </w:pPr>
      <w:r>
        <w:t>Stamp Act</w:t>
      </w:r>
    </w:p>
    <w:p w:rsidR="00000000" w:rsidRDefault="0093431E">
      <w:pPr>
        <w:pStyle w:val="MultipleChoiceOutline"/>
        <w:numPr>
          <w:ilvl w:val="1"/>
          <w:numId w:val="4"/>
        </w:numPr>
      </w:pPr>
      <w:r>
        <w:t>Quarte</w:t>
      </w:r>
      <w:r>
        <w:t>ring Act</w:t>
      </w:r>
    </w:p>
    <w:p w:rsidR="00000000" w:rsidRDefault="0093431E">
      <w:pPr>
        <w:pStyle w:val="MultipleChoiceOutline"/>
        <w:numPr>
          <w:ilvl w:val="1"/>
          <w:numId w:val="4"/>
        </w:numPr>
      </w:pPr>
      <w:r>
        <w:t>Quebec Act</w:t>
      </w:r>
    </w:p>
    <w:p w:rsidR="00000000" w:rsidRDefault="0093431E">
      <w:pPr>
        <w:pStyle w:val="MultipleChoiceOutline"/>
        <w:numPr>
          <w:ilvl w:val="1"/>
          <w:numId w:val="4"/>
        </w:numPr>
      </w:pPr>
      <w:r>
        <w:t>Olive Branch Petition</w:t>
      </w:r>
    </w:p>
    <w:p w:rsidR="00000000" w:rsidRDefault="0093431E">
      <w:pPr>
        <w:pStyle w:val="MultipleChoiceOutline"/>
      </w:pPr>
    </w:p>
    <w:p w:rsidR="00000000" w:rsidRDefault="0093431E">
      <w:pPr>
        <w:pStyle w:val="MultipleChoiceOutline"/>
        <w:numPr>
          <w:ilvl w:val="0"/>
          <w:numId w:val="4"/>
        </w:numPr>
      </w:pPr>
      <w:r>
        <w:t>The _____ Amendment might rightly be called the “states’ rights” amendment.</w:t>
      </w:r>
    </w:p>
    <w:p w:rsidR="00000000" w:rsidRDefault="0093431E">
      <w:pPr>
        <w:pStyle w:val="MultipleChoiceOutline"/>
        <w:numPr>
          <w:ilvl w:val="1"/>
          <w:numId w:val="4"/>
        </w:numPr>
      </w:pPr>
      <w:r>
        <w:t>First</w:t>
      </w:r>
    </w:p>
    <w:p w:rsidR="00000000" w:rsidRDefault="0093431E">
      <w:pPr>
        <w:pStyle w:val="MultipleChoiceOutline"/>
        <w:numPr>
          <w:ilvl w:val="1"/>
          <w:numId w:val="4"/>
        </w:numPr>
      </w:pPr>
      <w:r>
        <w:t>Sixth</w:t>
      </w:r>
    </w:p>
    <w:p w:rsidR="00000000" w:rsidRDefault="0093431E">
      <w:pPr>
        <w:pStyle w:val="MultipleChoiceOutline"/>
        <w:numPr>
          <w:ilvl w:val="1"/>
          <w:numId w:val="4"/>
        </w:numPr>
      </w:pPr>
      <w:r>
        <w:t>Ninth</w:t>
      </w:r>
    </w:p>
    <w:p w:rsidR="00000000" w:rsidRDefault="0093431E">
      <w:pPr>
        <w:pStyle w:val="MultipleChoiceOutline"/>
        <w:numPr>
          <w:ilvl w:val="1"/>
          <w:numId w:val="4"/>
        </w:numPr>
      </w:pPr>
      <w:r>
        <w:t>Tenth</w:t>
      </w:r>
    </w:p>
    <w:p w:rsidR="00000000" w:rsidRDefault="0093431E">
      <w:pPr>
        <w:pStyle w:val="MultipleChoiceOutline"/>
        <w:numPr>
          <w:ilvl w:val="1"/>
          <w:numId w:val="4"/>
        </w:numPr>
      </w:pPr>
      <w:r>
        <w:t>Eighth</w:t>
      </w:r>
    </w:p>
    <w:p w:rsidR="00000000" w:rsidRDefault="0093431E">
      <w:pPr>
        <w:pStyle w:val="MultipleChoiceOutline"/>
      </w:pPr>
    </w:p>
    <w:p w:rsidR="00000000" w:rsidRDefault="0093431E">
      <w:pPr>
        <w:pStyle w:val="MultipleChoiceOutline"/>
        <w:numPr>
          <w:ilvl w:val="0"/>
          <w:numId w:val="4"/>
        </w:numPr>
      </w:pPr>
      <w:r>
        <w:t>In the 1840s, the view that God had ordained the growth of an American nation stretching across North Ame</w:t>
      </w:r>
      <w:r>
        <w:t>rica was called</w:t>
      </w:r>
    </w:p>
    <w:p w:rsidR="00000000" w:rsidRDefault="0093431E">
      <w:pPr>
        <w:pStyle w:val="MultipleChoiceOutline"/>
        <w:numPr>
          <w:ilvl w:val="1"/>
          <w:numId w:val="4"/>
        </w:numPr>
      </w:pPr>
      <w:proofErr w:type="spellStart"/>
      <w:r>
        <w:t>continentalism</w:t>
      </w:r>
      <w:proofErr w:type="spellEnd"/>
    </w:p>
    <w:p w:rsidR="00000000" w:rsidRDefault="0093431E">
      <w:pPr>
        <w:pStyle w:val="MultipleChoiceOutline"/>
        <w:numPr>
          <w:ilvl w:val="1"/>
          <w:numId w:val="4"/>
        </w:numPr>
      </w:pPr>
      <w:proofErr w:type="gramStart"/>
      <w:r>
        <w:t>isolationism</w:t>
      </w:r>
      <w:proofErr w:type="gramEnd"/>
      <w:r>
        <w:t>.</w:t>
      </w:r>
    </w:p>
    <w:p w:rsidR="00000000" w:rsidRDefault="0093431E">
      <w:pPr>
        <w:pStyle w:val="MultipleChoiceOutline"/>
        <w:numPr>
          <w:ilvl w:val="1"/>
          <w:numId w:val="4"/>
        </w:numPr>
      </w:pPr>
      <w:proofErr w:type="spellStart"/>
      <w:proofErr w:type="gramStart"/>
      <w:r>
        <w:t>anglophobia</w:t>
      </w:r>
      <w:proofErr w:type="spellEnd"/>
      <w:proofErr w:type="gramEnd"/>
      <w:r>
        <w:t>.</w:t>
      </w:r>
    </w:p>
    <w:p w:rsidR="00000000" w:rsidRDefault="0093431E">
      <w:pPr>
        <w:pStyle w:val="MultipleChoiceOutline"/>
        <w:numPr>
          <w:ilvl w:val="1"/>
          <w:numId w:val="4"/>
        </w:numPr>
      </w:pPr>
      <w:r>
        <w:t>Divine Mandate.</w:t>
      </w:r>
    </w:p>
    <w:p w:rsidR="00000000" w:rsidRDefault="0093431E">
      <w:pPr>
        <w:pStyle w:val="MultipleChoiceOutline"/>
        <w:numPr>
          <w:ilvl w:val="1"/>
          <w:numId w:val="4"/>
        </w:numPr>
      </w:pPr>
      <w:r>
        <w:t>Manifest Destiny.</w:t>
      </w:r>
    </w:p>
    <w:p w:rsidR="00000000" w:rsidRDefault="0093431E">
      <w:pPr>
        <w:pStyle w:val="MultipleChoiceOutline"/>
      </w:pPr>
    </w:p>
    <w:p w:rsidR="00000000" w:rsidRDefault="0093431E">
      <w:pPr>
        <w:pStyle w:val="MultipleChoiceOutline"/>
        <w:numPr>
          <w:ilvl w:val="0"/>
          <w:numId w:val="4"/>
        </w:numPr>
      </w:pPr>
      <w:r>
        <w:t>The man who opened Japan to the United States was</w:t>
      </w:r>
    </w:p>
    <w:p w:rsidR="00000000" w:rsidRDefault="0093431E">
      <w:pPr>
        <w:pStyle w:val="MultipleChoiceOutline"/>
        <w:numPr>
          <w:ilvl w:val="1"/>
          <w:numId w:val="4"/>
        </w:numPr>
      </w:pPr>
      <w:r>
        <w:t>William Walker.</w:t>
      </w:r>
    </w:p>
    <w:p w:rsidR="00000000" w:rsidRDefault="0093431E">
      <w:pPr>
        <w:pStyle w:val="MultipleChoiceOutline"/>
        <w:numPr>
          <w:ilvl w:val="1"/>
          <w:numId w:val="4"/>
        </w:numPr>
      </w:pPr>
      <w:r>
        <w:t>Franklin Pierce.</w:t>
      </w:r>
    </w:p>
    <w:p w:rsidR="00000000" w:rsidRDefault="0093431E">
      <w:pPr>
        <w:pStyle w:val="MultipleChoiceOutline"/>
        <w:numPr>
          <w:ilvl w:val="1"/>
          <w:numId w:val="4"/>
        </w:numPr>
      </w:pPr>
      <w:proofErr w:type="spellStart"/>
      <w:r>
        <w:t>Lafcadio</w:t>
      </w:r>
      <w:proofErr w:type="spellEnd"/>
      <w:r>
        <w:t xml:space="preserve"> Hearn.</w:t>
      </w:r>
    </w:p>
    <w:p w:rsidR="00000000" w:rsidRDefault="0093431E">
      <w:pPr>
        <w:pStyle w:val="MultipleChoiceOutline"/>
        <w:numPr>
          <w:ilvl w:val="1"/>
          <w:numId w:val="4"/>
        </w:numPr>
      </w:pPr>
      <w:r>
        <w:t>Clayton Bulwer.</w:t>
      </w:r>
    </w:p>
    <w:p w:rsidR="00000000" w:rsidRDefault="0093431E">
      <w:pPr>
        <w:pStyle w:val="MultipleChoiceOutline"/>
        <w:numPr>
          <w:ilvl w:val="1"/>
          <w:numId w:val="4"/>
        </w:numPr>
      </w:pPr>
      <w:r>
        <w:t>Matthew Perry.</w:t>
      </w:r>
    </w:p>
    <w:p w:rsidR="00000000" w:rsidRDefault="0093431E">
      <w:pPr>
        <w:pStyle w:val="MultipleChoiceOutline"/>
      </w:pPr>
    </w:p>
    <w:p w:rsidR="00000000" w:rsidRDefault="0093431E">
      <w:pPr>
        <w:pStyle w:val="MultipleChoiceOutline"/>
        <w:numPr>
          <w:ilvl w:val="0"/>
          <w:numId w:val="4"/>
        </w:numPr>
      </w:pPr>
      <w:r>
        <w:t>To Justify American intervention</w:t>
      </w:r>
      <w:r>
        <w:t xml:space="preserve"> in the Venezuela boundary dispute with Britain, Secretary of State Olney invoked the</w:t>
      </w:r>
    </w:p>
    <w:p w:rsidR="00000000" w:rsidRDefault="0093431E">
      <w:pPr>
        <w:pStyle w:val="MultipleChoiceOutline"/>
        <w:numPr>
          <w:ilvl w:val="1"/>
          <w:numId w:val="4"/>
        </w:numPr>
      </w:pPr>
      <w:r>
        <w:t>Platt Amendment.</w:t>
      </w:r>
    </w:p>
    <w:p w:rsidR="00000000" w:rsidRDefault="0093431E">
      <w:pPr>
        <w:pStyle w:val="MultipleChoiceOutline"/>
        <w:numPr>
          <w:ilvl w:val="1"/>
          <w:numId w:val="4"/>
        </w:numPr>
      </w:pPr>
      <w:r>
        <w:t>Open Door policy.</w:t>
      </w:r>
    </w:p>
    <w:p w:rsidR="00000000" w:rsidRDefault="0093431E">
      <w:pPr>
        <w:pStyle w:val="MultipleChoiceOutline"/>
        <w:numPr>
          <w:ilvl w:val="1"/>
          <w:numId w:val="4"/>
        </w:numPr>
      </w:pPr>
      <w:r>
        <w:t>Monroe Doctrine.</w:t>
      </w:r>
    </w:p>
    <w:p w:rsidR="00000000" w:rsidRDefault="0093431E">
      <w:pPr>
        <w:pStyle w:val="MultipleChoiceOutline"/>
        <w:numPr>
          <w:ilvl w:val="1"/>
          <w:numId w:val="4"/>
        </w:numPr>
      </w:pPr>
      <w:r>
        <w:t>Foraker Act.</w:t>
      </w:r>
    </w:p>
    <w:p w:rsidR="00000000" w:rsidRDefault="0093431E">
      <w:pPr>
        <w:pStyle w:val="MultipleChoiceOutline"/>
        <w:numPr>
          <w:ilvl w:val="1"/>
          <w:numId w:val="4"/>
        </w:numPr>
      </w:pPr>
      <w:r>
        <w:t>Gentlemen’s Agreement.</w:t>
      </w:r>
    </w:p>
    <w:p w:rsidR="0093431E" w:rsidRDefault="0093431E" w:rsidP="0093431E">
      <w:pPr>
        <w:pStyle w:val="MultipleChoiceOutline"/>
      </w:pPr>
    </w:p>
    <w:p w:rsidR="00000000" w:rsidRDefault="0093431E">
      <w:pPr>
        <w:pStyle w:val="MultipleChoiceOutline"/>
        <w:numPr>
          <w:ilvl w:val="0"/>
          <w:numId w:val="4"/>
        </w:numPr>
      </w:pPr>
      <w:r>
        <w:t>Many Polish peasants learned about America from all of the following sources exce</w:t>
      </w:r>
      <w:r>
        <w:t>pt</w:t>
      </w:r>
    </w:p>
    <w:p w:rsidR="00000000" w:rsidRDefault="0093431E">
      <w:pPr>
        <w:pStyle w:val="MultipleChoiceOutline"/>
        <w:numPr>
          <w:ilvl w:val="1"/>
          <w:numId w:val="4"/>
        </w:numPr>
      </w:pPr>
      <w:proofErr w:type="gramStart"/>
      <w:r>
        <w:t>agents</w:t>
      </w:r>
      <w:proofErr w:type="gramEnd"/>
      <w:r>
        <w:t xml:space="preserve"> from U.S. railroads.</w:t>
      </w:r>
    </w:p>
    <w:p w:rsidR="00000000" w:rsidRDefault="0093431E">
      <w:pPr>
        <w:pStyle w:val="MultipleChoiceOutline"/>
        <w:numPr>
          <w:ilvl w:val="1"/>
          <w:numId w:val="4"/>
        </w:numPr>
      </w:pPr>
      <w:proofErr w:type="gramStart"/>
      <w:r>
        <w:t>letters</w:t>
      </w:r>
      <w:proofErr w:type="gramEnd"/>
      <w:r>
        <w:t xml:space="preserve"> from friends and relatives.</w:t>
      </w:r>
    </w:p>
    <w:p w:rsidR="00000000" w:rsidRDefault="0093431E">
      <w:pPr>
        <w:pStyle w:val="MultipleChoiceOutline"/>
        <w:numPr>
          <w:ilvl w:val="1"/>
          <w:numId w:val="4"/>
        </w:numPr>
      </w:pPr>
      <w:proofErr w:type="gramStart"/>
      <w:r>
        <w:t>agents</w:t>
      </w:r>
      <w:proofErr w:type="gramEnd"/>
      <w:r>
        <w:t xml:space="preserve"> from steamship lines.</w:t>
      </w:r>
    </w:p>
    <w:p w:rsidR="00000000" w:rsidRDefault="0093431E">
      <w:pPr>
        <w:pStyle w:val="MultipleChoiceOutline"/>
        <w:numPr>
          <w:ilvl w:val="1"/>
          <w:numId w:val="4"/>
        </w:numPr>
      </w:pPr>
      <w:r>
        <w:t>Catholic missionaries.</w:t>
      </w:r>
    </w:p>
    <w:p w:rsidR="00000000" w:rsidRDefault="0093431E">
      <w:pPr>
        <w:pStyle w:val="MultipleChoiceOutline"/>
        <w:numPr>
          <w:ilvl w:val="1"/>
          <w:numId w:val="4"/>
        </w:numPr>
      </w:pPr>
      <w:r>
        <w:t>Polish-American businesspeople.</w:t>
      </w:r>
    </w:p>
    <w:p w:rsidR="00000000" w:rsidRDefault="0093431E">
      <w:pPr>
        <w:pStyle w:val="MultipleChoiceOutline"/>
      </w:pPr>
    </w:p>
    <w:p w:rsidR="00000000" w:rsidRDefault="0093431E">
      <w:pPr>
        <w:pStyle w:val="MultipleChoiceOutline"/>
        <w:numPr>
          <w:ilvl w:val="0"/>
          <w:numId w:val="4"/>
        </w:numPr>
      </w:pPr>
      <w:r>
        <w:t>One sign of the stress that the immediate growth of post-World War II geographic mobility placed on Amer</w:t>
      </w:r>
      <w:r>
        <w:t>ican families was the</w:t>
      </w:r>
    </w:p>
    <w:p w:rsidR="00000000" w:rsidRDefault="0093431E">
      <w:pPr>
        <w:pStyle w:val="MultipleChoiceOutline"/>
        <w:numPr>
          <w:ilvl w:val="1"/>
          <w:numId w:val="4"/>
        </w:numPr>
      </w:pPr>
      <w:proofErr w:type="gramStart"/>
      <w:r>
        <w:t>redistribution</w:t>
      </w:r>
      <w:proofErr w:type="gramEnd"/>
      <w:r>
        <w:t xml:space="preserve"> of income.</w:t>
      </w:r>
    </w:p>
    <w:p w:rsidR="00000000" w:rsidRDefault="0093431E">
      <w:pPr>
        <w:pStyle w:val="MultipleChoiceOutline"/>
        <w:numPr>
          <w:ilvl w:val="1"/>
          <w:numId w:val="4"/>
        </w:numPr>
      </w:pPr>
      <w:proofErr w:type="gramStart"/>
      <w:r>
        <w:t>popularity</w:t>
      </w:r>
      <w:proofErr w:type="gramEnd"/>
      <w:r>
        <w:t xml:space="preserve"> of advice books on child-rearing.</w:t>
      </w:r>
    </w:p>
    <w:p w:rsidR="00000000" w:rsidRDefault="0093431E">
      <w:pPr>
        <w:pStyle w:val="MultipleChoiceOutline"/>
        <w:numPr>
          <w:ilvl w:val="1"/>
          <w:numId w:val="4"/>
        </w:numPr>
      </w:pPr>
      <w:proofErr w:type="gramStart"/>
      <w:r>
        <w:t>increasing</w:t>
      </w:r>
      <w:proofErr w:type="gramEnd"/>
      <w:r>
        <w:t xml:space="preserve"> reliance on television as a “baby sitter.”</w:t>
      </w:r>
    </w:p>
    <w:p w:rsidR="00000000" w:rsidRDefault="0093431E">
      <w:pPr>
        <w:pStyle w:val="MultipleChoiceOutline"/>
        <w:numPr>
          <w:ilvl w:val="1"/>
          <w:numId w:val="4"/>
        </w:numPr>
      </w:pPr>
      <w:proofErr w:type="gramStart"/>
      <w:r>
        <w:t>increased</w:t>
      </w:r>
      <w:proofErr w:type="gramEnd"/>
      <w:r>
        <w:t xml:space="preserve"> number of long-distance telephone calls.</w:t>
      </w:r>
    </w:p>
    <w:p w:rsidR="00000000" w:rsidRDefault="0093431E">
      <w:pPr>
        <w:pStyle w:val="MultipleChoiceOutline"/>
        <w:numPr>
          <w:ilvl w:val="1"/>
          <w:numId w:val="4"/>
        </w:numPr>
      </w:pPr>
      <w:proofErr w:type="gramStart"/>
      <w:r>
        <w:t>dramatic</w:t>
      </w:r>
      <w:proofErr w:type="gramEnd"/>
      <w:r>
        <w:t xml:space="preserve"> rise in divorces.</w:t>
      </w:r>
    </w:p>
    <w:p w:rsidR="00000000" w:rsidRDefault="0093431E">
      <w:pPr>
        <w:pStyle w:val="MultipleChoiceOutline"/>
      </w:pPr>
    </w:p>
    <w:p w:rsidR="00000000" w:rsidRDefault="0093431E">
      <w:pPr>
        <w:pStyle w:val="MultipleChoiceOutline"/>
        <w:numPr>
          <w:ilvl w:val="0"/>
          <w:numId w:val="4"/>
        </w:numPr>
      </w:pPr>
      <w:r>
        <w:t>For the Soviet Union’s new pol</w:t>
      </w:r>
      <w:r>
        <w:t>icies of glasnost (openness) and perestroika (restructuring) to work, it was essential that the</w:t>
      </w:r>
    </w:p>
    <w:p w:rsidR="00000000" w:rsidRDefault="0093431E">
      <w:pPr>
        <w:pStyle w:val="MultipleChoiceOutline"/>
        <w:numPr>
          <w:ilvl w:val="1"/>
          <w:numId w:val="4"/>
        </w:numPr>
      </w:pPr>
      <w:r>
        <w:t>Soviets keep control of Eastern Europe.</w:t>
      </w:r>
    </w:p>
    <w:p w:rsidR="00000000" w:rsidRDefault="0093431E">
      <w:pPr>
        <w:pStyle w:val="MultipleChoiceOutline"/>
        <w:numPr>
          <w:ilvl w:val="1"/>
          <w:numId w:val="4"/>
        </w:numPr>
      </w:pPr>
      <w:proofErr w:type="gramStart"/>
      <w:r>
        <w:t>communist</w:t>
      </w:r>
      <w:proofErr w:type="gramEnd"/>
      <w:r>
        <w:t xml:space="preserve"> party engage in democratic competition.</w:t>
      </w:r>
    </w:p>
    <w:p w:rsidR="00000000" w:rsidRDefault="0093431E">
      <w:pPr>
        <w:pStyle w:val="MultipleChoiceOutline"/>
        <w:numPr>
          <w:ilvl w:val="1"/>
          <w:numId w:val="4"/>
        </w:numPr>
      </w:pPr>
      <w:r>
        <w:t>Middle East oilfields to be controlled by Soviet allies.</w:t>
      </w:r>
    </w:p>
    <w:p w:rsidR="00000000" w:rsidRDefault="0093431E">
      <w:pPr>
        <w:pStyle w:val="MultipleChoiceOutline"/>
        <w:numPr>
          <w:ilvl w:val="1"/>
          <w:numId w:val="4"/>
        </w:numPr>
      </w:pPr>
      <w:r>
        <w:t>United States</w:t>
      </w:r>
      <w:r>
        <w:t xml:space="preserve"> send aid to Russia.</w:t>
      </w:r>
    </w:p>
    <w:p w:rsidR="00000000" w:rsidRDefault="0093431E">
      <w:pPr>
        <w:pStyle w:val="MultipleChoiceOutline"/>
        <w:numPr>
          <w:ilvl w:val="1"/>
          <w:numId w:val="4"/>
        </w:numPr>
      </w:pPr>
      <w:r>
        <w:t>Cold War end.</w:t>
      </w:r>
    </w:p>
    <w:p w:rsidR="0093431E" w:rsidRDefault="0093431E" w:rsidP="0093431E">
      <w:pPr>
        <w:pStyle w:val="MultipleChoiceOutline"/>
      </w:pPr>
    </w:p>
    <w:p w:rsidR="0093431E" w:rsidRDefault="0093431E" w:rsidP="0093431E">
      <w:pPr>
        <w:pStyle w:val="MultipleChoiceOutline"/>
      </w:pPr>
    </w:p>
    <w:p w:rsidR="0093431E" w:rsidRDefault="0093431E" w:rsidP="0093431E">
      <w:pPr>
        <w:pStyle w:val="MultipleChoiceOutline"/>
      </w:pPr>
    </w:p>
    <w:p w:rsidR="0093431E" w:rsidRDefault="0093431E" w:rsidP="0093431E">
      <w:pPr>
        <w:pStyle w:val="MultipleChoiceOutline"/>
        <w:sectPr w:rsidR="0093431E">
          <w:type w:val="continuous"/>
          <w:pgSz w:w="12240" w:h="15840"/>
          <w:pgMar w:top="1440" w:right="1800" w:bottom="1440" w:left="1800" w:header="720" w:footer="720" w:gutter="0"/>
          <w:cols w:num="2" w:space="360"/>
          <w:docGrid w:linePitch="360"/>
        </w:sectPr>
      </w:pPr>
    </w:p>
    <w:p w:rsidR="00000000" w:rsidRDefault="0093431E">
      <w:pPr>
        <w:ind w:right="-360"/>
        <w:rPr>
          <w:sz w:val="20"/>
        </w:rPr>
      </w:pPr>
    </w:p>
    <w:p w:rsidR="00000000" w:rsidRDefault="0093431E">
      <w:pPr>
        <w:ind w:right="-360"/>
        <w:rPr>
          <w:sz w:val="20"/>
        </w:rPr>
      </w:pPr>
    </w:p>
    <w:p w:rsidR="00000000" w:rsidRDefault="0093431E">
      <w:pPr>
        <w:ind w:right="-360"/>
        <w:rPr>
          <w:sz w:val="20"/>
        </w:rPr>
      </w:pPr>
    </w:p>
    <w:p w:rsidR="0093431E" w:rsidRDefault="0093431E" w:rsidP="0093431E">
      <w:pPr>
        <w:pStyle w:val="Heading4"/>
        <w:numPr>
          <w:ilvl w:val="0"/>
          <w:numId w:val="0"/>
        </w:numPr>
      </w:pPr>
    </w:p>
    <w:p w:rsidR="0093431E" w:rsidRDefault="0093431E" w:rsidP="0093431E">
      <w:pPr>
        <w:pStyle w:val="Heading4"/>
        <w:numPr>
          <w:ilvl w:val="0"/>
          <w:numId w:val="0"/>
        </w:numPr>
      </w:pPr>
    </w:p>
    <w:p w:rsidR="0093431E" w:rsidRDefault="0093431E" w:rsidP="0093431E">
      <w:pPr>
        <w:pStyle w:val="Heading4"/>
        <w:numPr>
          <w:ilvl w:val="0"/>
          <w:numId w:val="0"/>
        </w:numPr>
      </w:pPr>
    </w:p>
    <w:p w:rsidR="0093431E" w:rsidRDefault="0093431E" w:rsidP="0093431E">
      <w:pPr>
        <w:pStyle w:val="Heading4"/>
        <w:numPr>
          <w:ilvl w:val="0"/>
          <w:numId w:val="0"/>
        </w:numPr>
      </w:pPr>
    </w:p>
    <w:p w:rsidR="0093431E" w:rsidRDefault="0093431E" w:rsidP="0093431E">
      <w:pPr>
        <w:pStyle w:val="Heading4"/>
        <w:numPr>
          <w:ilvl w:val="0"/>
          <w:numId w:val="0"/>
        </w:numPr>
      </w:pPr>
    </w:p>
    <w:p w:rsidR="00000000" w:rsidRDefault="0093431E" w:rsidP="0093431E">
      <w:pPr>
        <w:pStyle w:val="Heading4"/>
        <w:numPr>
          <w:ilvl w:val="0"/>
          <w:numId w:val="0"/>
        </w:numPr>
      </w:pPr>
      <w:r>
        <w:t>END OF SECTION I</w:t>
      </w:r>
    </w:p>
    <w:p w:rsidR="00000000" w:rsidRDefault="0093431E"/>
    <w:p w:rsidR="00000000" w:rsidRDefault="0093431E"/>
    <w:p w:rsidR="00000000" w:rsidRDefault="0093431E"/>
    <w:p w:rsidR="00000000" w:rsidRDefault="0093431E"/>
    <w:p w:rsidR="00000000" w:rsidRDefault="0093431E"/>
    <w:p w:rsidR="00000000" w:rsidRDefault="0093431E"/>
    <w:p w:rsidR="00000000" w:rsidRDefault="0093431E"/>
    <w:p w:rsidR="00000000" w:rsidRDefault="0093431E"/>
    <w:p w:rsidR="00000000" w:rsidRDefault="0093431E"/>
    <w:p w:rsidR="00000000" w:rsidRDefault="0093431E">
      <w:pPr>
        <w:pStyle w:val="BodyText"/>
      </w:pPr>
      <w:r>
        <w:t>UNITED STATES HISTORY</w:t>
      </w:r>
      <w:r>
        <w:br/>
        <w:t>SECTION II</w:t>
      </w:r>
    </w:p>
    <w:p w:rsidR="00000000" w:rsidRDefault="0093431E" w:rsidP="0093431E">
      <w:pPr>
        <w:pStyle w:val="Heading5"/>
        <w:numPr>
          <w:ilvl w:val="0"/>
          <w:numId w:val="0"/>
        </w:numPr>
      </w:pPr>
      <w:r>
        <w:t>Part A</w:t>
      </w:r>
    </w:p>
    <w:p w:rsidR="00000000" w:rsidRDefault="0093431E">
      <w:pPr>
        <w:jc w:val="center"/>
        <w:rPr>
          <w:b/>
          <w:bCs/>
          <w:sz w:val="20"/>
        </w:rPr>
      </w:pPr>
      <w:r>
        <w:rPr>
          <w:b/>
          <w:bCs/>
          <w:sz w:val="20"/>
        </w:rPr>
        <w:t>(Suggested writing time – 45 minutes)</w:t>
      </w:r>
    </w:p>
    <w:p w:rsidR="00000000" w:rsidRDefault="0093431E">
      <w:pPr>
        <w:jc w:val="center"/>
        <w:rPr>
          <w:b/>
          <w:bCs/>
          <w:sz w:val="20"/>
        </w:rPr>
      </w:pPr>
      <w:r>
        <w:rPr>
          <w:b/>
          <w:bCs/>
          <w:sz w:val="20"/>
        </w:rPr>
        <w:t>Percent of Section II score – 45</w:t>
      </w:r>
    </w:p>
    <w:p w:rsidR="00000000" w:rsidRDefault="0093431E">
      <w:pPr>
        <w:ind w:left="-360" w:right="-360"/>
        <w:rPr>
          <w:b/>
          <w:bCs/>
          <w:sz w:val="20"/>
        </w:rPr>
      </w:pPr>
    </w:p>
    <w:p w:rsidR="00000000" w:rsidRDefault="0093431E">
      <w:pPr>
        <w:ind w:left="-360" w:right="-360"/>
        <w:rPr>
          <w:sz w:val="20"/>
        </w:rPr>
      </w:pPr>
      <w:r>
        <w:rPr>
          <w:b/>
          <w:bCs/>
          <w:sz w:val="20"/>
        </w:rPr>
        <w:t>Directions:</w:t>
      </w:r>
      <w:r>
        <w:rPr>
          <w:sz w:val="20"/>
        </w:rPr>
        <w:t xml:space="preserve">  The following question requires you to construct a coherent essay t</w:t>
      </w:r>
      <w:r>
        <w:rPr>
          <w:sz w:val="20"/>
        </w:rPr>
        <w:t xml:space="preserve">hat integrates your interpretation of Documents </w:t>
      </w:r>
      <w:r>
        <w:rPr>
          <w:color w:val="FF0000"/>
          <w:sz w:val="20"/>
        </w:rPr>
        <w:t>(fill in here)</w:t>
      </w:r>
      <w:r>
        <w:rPr>
          <w:sz w:val="20"/>
        </w:rPr>
        <w:t xml:space="preserve"> </w:t>
      </w:r>
      <w:r>
        <w:rPr>
          <w:sz w:val="20"/>
          <w:u w:val="single"/>
        </w:rPr>
        <w:t>and</w:t>
      </w:r>
      <w:r>
        <w:rPr>
          <w:sz w:val="20"/>
        </w:rPr>
        <w:t xml:space="preserve"> your knowledge of the period referred to in the question.  High scores will be earned only by essays that both cite key pieces of evidence from the documents and draw on outside knowledge o</w:t>
      </w:r>
      <w:r>
        <w:rPr>
          <w:sz w:val="20"/>
        </w:rPr>
        <w:t>f the period.</w:t>
      </w:r>
    </w:p>
    <w:p w:rsidR="00000000" w:rsidRDefault="0093431E">
      <w:pPr>
        <w:ind w:right="-360"/>
      </w:pPr>
    </w:p>
    <w:p w:rsidR="00000000" w:rsidRDefault="0093431E">
      <w:pPr>
        <w:ind w:right="-360"/>
      </w:pPr>
    </w:p>
    <w:p w:rsidR="00000000" w:rsidRDefault="0093431E">
      <w:pPr>
        <w:pStyle w:val="NoSpacing"/>
        <w:numPr>
          <w:ilvl w:val="0"/>
          <w:numId w:val="3"/>
        </w:numPr>
        <w:ind w:left="713" w:right="-360" w:hanging="725"/>
      </w:pPr>
      <w:r>
        <w:t>Explain both the positive and the negative effects that the civil war had on the south and on African Americans.</w:t>
      </w:r>
    </w:p>
    <w:p w:rsidR="00000000" w:rsidRDefault="0093431E">
      <w:pPr>
        <w:ind w:right="-360"/>
        <w:rPr>
          <w:sz w:val="20"/>
        </w:rPr>
      </w:pPr>
    </w:p>
    <w:p w:rsidR="00000000" w:rsidRDefault="0093431E" w:rsidP="0093431E">
      <w:pPr>
        <w:pStyle w:val="Heading6"/>
        <w:numPr>
          <w:ilvl w:val="0"/>
          <w:numId w:val="0"/>
        </w:numPr>
      </w:pPr>
      <w:r>
        <w:t>Document A</w:t>
      </w:r>
    </w:p>
    <w:tbl>
      <w:tblPr>
        <w:tblW w:w="0" w:type="auto"/>
        <w:tblInd w:w="-5" w:type="dxa"/>
        <w:tblLayout w:type="fixed"/>
        <w:tblLook w:val="0000"/>
      </w:tblPr>
      <w:tblGrid>
        <w:gridCol w:w="8866"/>
      </w:tblGrid>
      <w:tr w:rsidR="00000000">
        <w:tc>
          <w:tcPr>
            <w:tcW w:w="8866" w:type="dxa"/>
            <w:tcBorders>
              <w:top w:val="single" w:sz="4" w:space="0" w:color="000000"/>
              <w:left w:val="single" w:sz="4" w:space="0" w:color="000000"/>
              <w:bottom w:val="single" w:sz="4" w:space="0" w:color="000000"/>
              <w:right w:val="single" w:sz="4" w:space="0" w:color="000000"/>
            </w:tcBorders>
          </w:tcPr>
          <w:p w:rsidR="00000000" w:rsidRDefault="0093431E">
            <w:pPr>
              <w:pStyle w:val="style3"/>
              <w:snapToGrid w:val="0"/>
              <w:ind w:right="-360"/>
              <w:rPr>
                <w:rFonts w:ascii="Arial" w:hAnsi="Arial" w:cs="Arial"/>
                <w:color w:val="000000"/>
                <w:sz w:val="20"/>
                <w:szCs w:val="20"/>
              </w:rPr>
            </w:pPr>
            <w:r>
              <w:rPr>
                <w:rFonts w:ascii="Arial" w:hAnsi="Arial" w:cs="Arial"/>
                <w:b/>
                <w:bCs/>
                <w:color w:val="7D7DFF"/>
                <w:sz w:val="20"/>
                <w:szCs w:val="20"/>
              </w:rPr>
              <w:t xml:space="preserve">J. L. Alcorn, letter to </w:t>
            </w:r>
            <w:hyperlink r:id="rId8" w:history="1">
              <w:proofErr w:type="spellStart"/>
              <w:r>
                <w:rPr>
                  <w:rStyle w:val="Hyperlink"/>
                  <w:rFonts w:ascii="Arial" w:hAnsi="Arial"/>
                </w:rPr>
                <w:t>Elihu</w:t>
              </w:r>
              <w:proofErr w:type="spellEnd"/>
              <w:r>
                <w:rPr>
                  <w:rStyle w:val="Hyperlink"/>
                  <w:rFonts w:ascii="Arial" w:hAnsi="Arial"/>
                </w:rPr>
                <w:t xml:space="preserve"> </w:t>
              </w:r>
              <w:proofErr w:type="spellStart"/>
              <w:r>
                <w:rPr>
                  <w:rStyle w:val="Hyperlink"/>
                  <w:rFonts w:ascii="Arial" w:hAnsi="Arial"/>
                </w:rPr>
                <w:t>Washburne</w:t>
              </w:r>
              <w:proofErr w:type="spellEnd"/>
            </w:hyperlink>
            <w:r>
              <w:rPr>
                <w:rFonts w:ascii="Arial" w:hAnsi="Arial" w:cs="Arial"/>
                <w:b/>
                <w:bCs/>
                <w:color w:val="7D7DFF"/>
                <w:sz w:val="20"/>
                <w:szCs w:val="20"/>
              </w:rPr>
              <w:t xml:space="preserve"> (29th</w:t>
            </w:r>
            <w:r>
              <w:rPr>
                <w:rFonts w:ascii="Arial" w:hAnsi="Arial" w:cs="Arial"/>
                <w:b/>
                <w:bCs/>
                <w:color w:val="7D7DFF"/>
                <w:sz w:val="20"/>
                <w:szCs w:val="20"/>
              </w:rPr>
              <w:t xml:space="preserve"> June, 1868) </w:t>
            </w:r>
            <w:r>
              <w:rPr>
                <w:rFonts w:ascii="Arial" w:hAnsi="Arial" w:cs="Arial"/>
                <w:b/>
                <w:bCs/>
                <w:color w:val="7D7DFF"/>
                <w:sz w:val="20"/>
                <w:szCs w:val="20"/>
              </w:rPr>
              <w:br/>
            </w:r>
            <w:r>
              <w:rPr>
                <w:rFonts w:ascii="Arial" w:hAnsi="Arial" w:cs="Arial"/>
                <w:b/>
                <w:bCs/>
                <w:color w:val="7D7DFF"/>
                <w:sz w:val="20"/>
                <w:szCs w:val="20"/>
              </w:rPr>
              <w:br/>
            </w:r>
            <w:r>
              <w:rPr>
                <w:rFonts w:ascii="Arial" w:hAnsi="Arial" w:cs="Arial"/>
                <w:color w:val="000000"/>
                <w:sz w:val="20"/>
                <w:szCs w:val="20"/>
              </w:rPr>
              <w:t>Can it be possible that the Northern people have made the negro free, but to be returned, the slave of society, to bear in such slavery the vindictive resentments that the satraps of Davis maintain today towards the people of the north? Bett</w:t>
            </w:r>
            <w:r>
              <w:rPr>
                <w:rFonts w:ascii="Arial" w:hAnsi="Arial" w:cs="Arial"/>
                <w:color w:val="000000"/>
                <w:sz w:val="20"/>
                <w:szCs w:val="20"/>
              </w:rPr>
              <w:t>er a thousand times for the negro that the government should return him to the custody of the original owner, where he would have a master to look after his well being, than that his neck should be placed under the heel of a society, vindictive towards him</w:t>
            </w:r>
            <w:r>
              <w:rPr>
                <w:rFonts w:ascii="Arial" w:hAnsi="Arial" w:cs="Arial"/>
                <w:color w:val="000000"/>
                <w:sz w:val="20"/>
                <w:szCs w:val="20"/>
              </w:rPr>
              <w:t xml:space="preserve"> because he is free.</w:t>
            </w:r>
          </w:p>
          <w:p w:rsidR="00000000" w:rsidRDefault="0093431E">
            <w:pPr>
              <w:ind w:right="-360"/>
              <w:rPr>
                <w:sz w:val="20"/>
              </w:rPr>
            </w:pPr>
          </w:p>
        </w:tc>
      </w:tr>
    </w:tbl>
    <w:p w:rsidR="00000000" w:rsidRDefault="0093431E">
      <w:pPr>
        <w:ind w:right="-360"/>
      </w:pPr>
    </w:p>
    <w:p w:rsidR="00000000" w:rsidRDefault="0093431E" w:rsidP="0093431E">
      <w:pPr>
        <w:pStyle w:val="Heading6"/>
        <w:numPr>
          <w:ilvl w:val="0"/>
          <w:numId w:val="0"/>
        </w:numPr>
      </w:pPr>
      <w:r>
        <w:t>Document B</w:t>
      </w:r>
    </w:p>
    <w:tbl>
      <w:tblPr>
        <w:tblW w:w="0" w:type="auto"/>
        <w:tblInd w:w="-5" w:type="dxa"/>
        <w:tblLayout w:type="fixed"/>
        <w:tblLook w:val="0000"/>
      </w:tblPr>
      <w:tblGrid>
        <w:gridCol w:w="8866"/>
      </w:tblGrid>
      <w:tr w:rsidR="00000000">
        <w:tc>
          <w:tcPr>
            <w:tcW w:w="8866" w:type="dxa"/>
            <w:tcBorders>
              <w:top w:val="single" w:sz="4" w:space="0" w:color="000000"/>
              <w:left w:val="single" w:sz="4" w:space="0" w:color="000000"/>
              <w:bottom w:val="single" w:sz="4" w:space="0" w:color="000000"/>
              <w:right w:val="single" w:sz="4" w:space="0" w:color="000000"/>
            </w:tcBorders>
          </w:tcPr>
          <w:p w:rsidR="00000000" w:rsidRDefault="0093431E">
            <w:pPr>
              <w:pStyle w:val="NormalWeb"/>
              <w:snapToGrid w:val="0"/>
              <w:ind w:right="-360"/>
              <w:rPr>
                <w:rStyle w:val="style31"/>
                <w:rFonts w:ascii="Arial" w:hAnsi="Arial" w:cs="Arial"/>
                <w:color w:val="000000"/>
                <w:sz w:val="20"/>
                <w:szCs w:val="20"/>
              </w:rPr>
            </w:pPr>
            <w:r>
              <w:rPr>
                <w:rStyle w:val="style31"/>
                <w:rFonts w:ascii="Arial" w:hAnsi="Arial" w:cs="Arial"/>
                <w:b/>
                <w:bCs/>
                <w:color w:val="7D7DFF"/>
                <w:sz w:val="20"/>
                <w:szCs w:val="20"/>
              </w:rPr>
              <w:t>African Freedmen's Inquiry Commission Report (1864)</w:t>
            </w:r>
            <w:r>
              <w:rPr>
                <w:rStyle w:val="style31"/>
                <w:rFonts w:ascii="Arial" w:hAnsi="Arial" w:cs="Arial"/>
                <w:b/>
                <w:bCs/>
                <w:color w:val="000000"/>
                <w:sz w:val="20"/>
                <w:szCs w:val="20"/>
              </w:rPr>
              <w:t xml:space="preserve"> </w:t>
            </w:r>
            <w:r>
              <w:rPr>
                <w:rFonts w:ascii="Arial" w:hAnsi="Arial" w:cs="Arial"/>
                <w:b/>
                <w:bCs/>
                <w:color w:val="000000"/>
                <w:sz w:val="20"/>
                <w:szCs w:val="20"/>
              </w:rPr>
              <w:br/>
            </w:r>
            <w:r>
              <w:rPr>
                <w:rFonts w:ascii="Arial" w:hAnsi="Arial" w:cs="Arial"/>
                <w:b/>
                <w:bCs/>
                <w:color w:val="000000"/>
                <w:sz w:val="20"/>
                <w:szCs w:val="20"/>
              </w:rPr>
              <w:br/>
            </w:r>
            <w:r>
              <w:rPr>
                <w:rStyle w:val="style31"/>
                <w:rFonts w:ascii="Arial" w:hAnsi="Arial" w:cs="Arial"/>
                <w:color w:val="000000"/>
                <w:sz w:val="20"/>
                <w:szCs w:val="20"/>
              </w:rPr>
              <w:t>We must not treat them as stepchildren; there is too much danger in doing too much as in doing too little. For a time we need a freedmen's bureau, but not because thes</w:t>
            </w:r>
            <w:r>
              <w:rPr>
                <w:rStyle w:val="style31"/>
                <w:rFonts w:ascii="Arial" w:hAnsi="Arial" w:cs="Arial"/>
                <w:color w:val="000000"/>
                <w:sz w:val="20"/>
                <w:szCs w:val="20"/>
              </w:rPr>
              <w:t xml:space="preserve">e people are negroes, only because they are men who have been, for generations, despoiled of their rights. </w:t>
            </w:r>
            <w:r>
              <w:rPr>
                <w:rFonts w:ascii="Arial" w:hAnsi="Arial" w:cs="Arial"/>
                <w:color w:val="000000"/>
                <w:sz w:val="20"/>
                <w:szCs w:val="20"/>
              </w:rPr>
              <w:br/>
            </w:r>
            <w:r>
              <w:rPr>
                <w:rFonts w:ascii="Arial" w:hAnsi="Arial" w:cs="Arial"/>
                <w:color w:val="000000"/>
                <w:sz w:val="20"/>
                <w:szCs w:val="20"/>
              </w:rPr>
              <w:br/>
            </w:r>
            <w:r>
              <w:rPr>
                <w:rStyle w:val="style31"/>
                <w:rFonts w:ascii="Arial" w:hAnsi="Arial" w:cs="Arial"/>
                <w:color w:val="000000"/>
                <w:sz w:val="20"/>
                <w:szCs w:val="20"/>
              </w:rPr>
              <w:t>The Commission is confirmed in the opinion that all aid given to these people should be regarded as a temporary necessity; that all supervision ove</w:t>
            </w:r>
            <w:r>
              <w:rPr>
                <w:rStyle w:val="style31"/>
                <w:rFonts w:ascii="Arial" w:hAnsi="Arial" w:cs="Arial"/>
                <w:color w:val="000000"/>
                <w:sz w:val="20"/>
                <w:szCs w:val="20"/>
              </w:rPr>
              <w:t>r them should be provisional only, and advisory in its character. The sooner they shall stand alone and make their own unaided way, the better both for our race and for theirs. The essential is that we secure to them the means of making their own way; that</w:t>
            </w:r>
            <w:r>
              <w:rPr>
                <w:rStyle w:val="style31"/>
                <w:rFonts w:ascii="Arial" w:hAnsi="Arial" w:cs="Arial"/>
                <w:color w:val="000000"/>
                <w:sz w:val="20"/>
                <w:szCs w:val="20"/>
              </w:rPr>
              <w:t xml:space="preserve"> is, that we give them, to use the familiar phrase, "a fair chance". </w:t>
            </w:r>
            <w:r>
              <w:rPr>
                <w:rFonts w:ascii="Arial" w:hAnsi="Arial" w:cs="Arial"/>
                <w:color w:val="000000"/>
                <w:sz w:val="20"/>
                <w:szCs w:val="20"/>
              </w:rPr>
              <w:br/>
            </w:r>
            <w:r>
              <w:rPr>
                <w:rFonts w:ascii="Arial" w:hAnsi="Arial" w:cs="Arial"/>
                <w:color w:val="000000"/>
                <w:sz w:val="20"/>
                <w:szCs w:val="20"/>
              </w:rPr>
              <w:br/>
            </w:r>
            <w:r>
              <w:rPr>
                <w:rStyle w:val="style31"/>
                <w:rFonts w:ascii="Arial" w:hAnsi="Arial" w:cs="Arial"/>
                <w:color w:val="000000"/>
                <w:sz w:val="20"/>
                <w:szCs w:val="20"/>
              </w:rPr>
              <w:t>If, like whites they are to be self-supporting, then, like whites, they ought to have those rights, civil and political, without which they are but laboring as a man labors with hands b</w:t>
            </w:r>
            <w:r>
              <w:rPr>
                <w:rStyle w:val="style31"/>
                <w:rFonts w:ascii="Arial" w:hAnsi="Arial" w:cs="Arial"/>
                <w:color w:val="000000"/>
                <w:sz w:val="20"/>
                <w:szCs w:val="20"/>
              </w:rPr>
              <w:t xml:space="preserve">ound. </w:t>
            </w:r>
          </w:p>
          <w:p w:rsidR="00000000" w:rsidRDefault="0093431E">
            <w:pPr>
              <w:ind w:right="-360"/>
              <w:rPr>
                <w:sz w:val="20"/>
              </w:rPr>
            </w:pPr>
          </w:p>
        </w:tc>
      </w:tr>
    </w:tbl>
    <w:p w:rsidR="00000000" w:rsidRDefault="0093431E">
      <w:pPr>
        <w:pStyle w:val="Heading6"/>
      </w:pPr>
    </w:p>
    <w:p w:rsidR="00000000" w:rsidRDefault="0093431E">
      <w:pPr>
        <w:pStyle w:val="Heading6"/>
      </w:pPr>
    </w:p>
    <w:p w:rsidR="00000000" w:rsidRDefault="0093431E" w:rsidP="0093431E">
      <w:pPr>
        <w:pStyle w:val="Heading6"/>
        <w:pageBreakBefore/>
        <w:numPr>
          <w:ilvl w:val="0"/>
          <w:numId w:val="0"/>
        </w:numPr>
      </w:pPr>
      <w:r>
        <w:t>Document C</w:t>
      </w:r>
    </w:p>
    <w:tbl>
      <w:tblPr>
        <w:tblW w:w="0" w:type="auto"/>
        <w:tblInd w:w="-5" w:type="dxa"/>
        <w:tblLayout w:type="fixed"/>
        <w:tblLook w:val="0000"/>
      </w:tblPr>
      <w:tblGrid>
        <w:gridCol w:w="8866"/>
      </w:tblGrid>
      <w:tr w:rsidR="00000000">
        <w:tc>
          <w:tcPr>
            <w:tcW w:w="8866" w:type="dxa"/>
            <w:tcBorders>
              <w:top w:val="single" w:sz="4" w:space="0" w:color="000000"/>
              <w:left w:val="single" w:sz="4" w:space="0" w:color="000000"/>
              <w:bottom w:val="single" w:sz="4" w:space="0" w:color="000000"/>
              <w:right w:val="single" w:sz="4" w:space="0" w:color="000000"/>
            </w:tcBorders>
          </w:tcPr>
          <w:p w:rsidR="00000000" w:rsidRDefault="0093431E">
            <w:pPr>
              <w:pStyle w:val="style3"/>
              <w:snapToGrid w:val="0"/>
              <w:ind w:right="-360"/>
              <w:rPr>
                <w:rFonts w:ascii="Arial" w:hAnsi="Arial" w:cs="Arial"/>
                <w:color w:val="000000"/>
                <w:sz w:val="20"/>
                <w:szCs w:val="20"/>
              </w:rPr>
            </w:pPr>
            <w:hyperlink r:id="rId9" w:history="1">
              <w:r>
                <w:rPr>
                  <w:rStyle w:val="Hyperlink"/>
                  <w:rFonts w:ascii="Arial" w:hAnsi="Arial"/>
                </w:rPr>
                <w:t>Carl Schurz</w:t>
              </w:r>
            </w:hyperlink>
            <w:r>
              <w:rPr>
                <w:rFonts w:ascii="Arial" w:hAnsi="Arial" w:cs="Arial"/>
                <w:b/>
                <w:bCs/>
                <w:color w:val="7D7DFF"/>
                <w:sz w:val="20"/>
                <w:szCs w:val="20"/>
              </w:rPr>
              <w:t xml:space="preserve">, letter to </w:t>
            </w:r>
            <w:hyperlink r:id="rId10" w:history="1">
              <w:r>
                <w:rPr>
                  <w:rStyle w:val="Hyperlink"/>
                  <w:rFonts w:ascii="Arial" w:hAnsi="Arial"/>
                </w:rPr>
                <w:t>Charles Sumner</w:t>
              </w:r>
            </w:hyperlink>
            <w:r>
              <w:rPr>
                <w:rFonts w:ascii="Arial" w:hAnsi="Arial" w:cs="Arial"/>
                <w:b/>
                <w:bCs/>
                <w:color w:val="7D7DFF"/>
                <w:sz w:val="20"/>
                <w:szCs w:val="20"/>
              </w:rPr>
              <w:t xml:space="preserve"> (13th November, 1865) </w:t>
            </w:r>
            <w:r>
              <w:rPr>
                <w:rFonts w:ascii="Arial" w:hAnsi="Arial" w:cs="Arial"/>
                <w:b/>
                <w:bCs/>
                <w:color w:val="7D7DFF"/>
                <w:sz w:val="20"/>
                <w:szCs w:val="20"/>
              </w:rPr>
              <w:br/>
            </w:r>
            <w:r>
              <w:rPr>
                <w:rFonts w:ascii="Arial" w:hAnsi="Arial" w:cs="Arial"/>
                <w:b/>
                <w:bCs/>
                <w:color w:val="7D7DFF"/>
                <w:sz w:val="20"/>
                <w:szCs w:val="20"/>
              </w:rPr>
              <w:br/>
            </w:r>
            <w:r>
              <w:rPr>
                <w:rFonts w:ascii="Arial" w:hAnsi="Arial" w:cs="Arial"/>
                <w:color w:val="000000"/>
                <w:sz w:val="20"/>
                <w:szCs w:val="20"/>
              </w:rPr>
              <w:t>The most difficult of the pending que</w:t>
            </w:r>
            <w:r>
              <w:rPr>
                <w:rFonts w:ascii="Arial" w:hAnsi="Arial" w:cs="Arial"/>
                <w:color w:val="000000"/>
                <w:sz w:val="20"/>
                <w:szCs w:val="20"/>
              </w:rPr>
              <w:t>stions are intimately connected with the status of the negro in Southern society, it is obvious that a correct solution can be more easily obtained if he has a voice in the matter. In the right to vote he would find the best permanent protection against op</w:t>
            </w:r>
            <w:r>
              <w:rPr>
                <w:rFonts w:ascii="Arial" w:hAnsi="Arial" w:cs="Arial"/>
                <w:color w:val="000000"/>
                <w:sz w:val="20"/>
                <w:szCs w:val="20"/>
              </w:rPr>
              <w:t xml:space="preserve">pressive class legislation, as well as against individual persecution. </w:t>
            </w:r>
            <w:r>
              <w:rPr>
                <w:rFonts w:ascii="Arial" w:hAnsi="Arial" w:cs="Arial"/>
                <w:color w:val="000000"/>
                <w:sz w:val="20"/>
                <w:szCs w:val="20"/>
              </w:rPr>
              <w:br/>
            </w:r>
            <w:r>
              <w:rPr>
                <w:rFonts w:ascii="Arial" w:hAnsi="Arial" w:cs="Arial"/>
                <w:color w:val="000000"/>
                <w:sz w:val="20"/>
                <w:szCs w:val="20"/>
              </w:rPr>
              <w:br/>
              <w:t>A voter is a man of influence; small as that influence may be in the single individual, it becomes larger when that individual belongs to a numerous class of voters who are ready to m</w:t>
            </w:r>
            <w:r>
              <w:rPr>
                <w:rFonts w:ascii="Arial" w:hAnsi="Arial" w:cs="Arial"/>
                <w:color w:val="000000"/>
                <w:sz w:val="20"/>
                <w:szCs w:val="20"/>
              </w:rPr>
              <w:t>ake common cause with him for the protection of his rights. Such an individual is an object of interest to the political parties that desire to have the benefit of his ballot.</w:t>
            </w:r>
          </w:p>
          <w:p w:rsidR="00000000" w:rsidRDefault="0093431E">
            <w:pPr>
              <w:ind w:right="-360"/>
              <w:rPr>
                <w:sz w:val="20"/>
              </w:rPr>
            </w:pPr>
          </w:p>
        </w:tc>
      </w:tr>
    </w:tbl>
    <w:p w:rsidR="00000000" w:rsidRDefault="0093431E">
      <w:pPr>
        <w:ind w:right="-360"/>
      </w:pPr>
    </w:p>
    <w:p w:rsidR="00000000" w:rsidRDefault="0093431E" w:rsidP="0093431E">
      <w:pPr>
        <w:pStyle w:val="Heading6"/>
        <w:numPr>
          <w:ilvl w:val="0"/>
          <w:numId w:val="0"/>
        </w:numPr>
      </w:pPr>
      <w:r>
        <w:t>Document D</w:t>
      </w:r>
    </w:p>
    <w:tbl>
      <w:tblPr>
        <w:tblW w:w="0" w:type="auto"/>
        <w:tblInd w:w="-5" w:type="dxa"/>
        <w:tblLayout w:type="fixed"/>
        <w:tblLook w:val="0000"/>
      </w:tblPr>
      <w:tblGrid>
        <w:gridCol w:w="8866"/>
      </w:tblGrid>
      <w:tr w:rsidR="00000000">
        <w:tc>
          <w:tcPr>
            <w:tcW w:w="8866" w:type="dxa"/>
            <w:tcBorders>
              <w:top w:val="single" w:sz="4" w:space="0" w:color="000000"/>
              <w:left w:val="single" w:sz="4" w:space="0" w:color="000000"/>
              <w:bottom w:val="single" w:sz="4" w:space="0" w:color="000000"/>
              <w:right w:val="single" w:sz="4" w:space="0" w:color="000000"/>
            </w:tcBorders>
          </w:tcPr>
          <w:p w:rsidR="00000000" w:rsidRDefault="0093431E">
            <w:pPr>
              <w:pStyle w:val="style3"/>
              <w:snapToGrid w:val="0"/>
              <w:ind w:right="-360"/>
              <w:rPr>
                <w:rFonts w:ascii="Arial" w:hAnsi="Arial" w:cs="Arial"/>
                <w:color w:val="000000"/>
                <w:sz w:val="20"/>
                <w:szCs w:val="20"/>
              </w:rPr>
            </w:pPr>
            <w:r>
              <w:rPr>
                <w:rFonts w:ascii="Arial" w:hAnsi="Arial" w:cs="Arial"/>
                <w:b/>
                <w:bCs/>
                <w:color w:val="7D7DFF"/>
                <w:sz w:val="20"/>
                <w:szCs w:val="20"/>
              </w:rPr>
              <w:t>First Reconstruction Act (2nd March, 1867)</w:t>
            </w:r>
            <w:r>
              <w:rPr>
                <w:rFonts w:ascii="Arial" w:hAnsi="Arial" w:cs="Arial"/>
                <w:b/>
                <w:bCs/>
                <w:color w:val="000000"/>
                <w:sz w:val="20"/>
                <w:szCs w:val="20"/>
              </w:rPr>
              <w:t xml:space="preserve"> </w:t>
            </w:r>
            <w:r>
              <w:rPr>
                <w:rFonts w:ascii="Arial" w:hAnsi="Arial" w:cs="Arial"/>
                <w:b/>
                <w:bCs/>
                <w:color w:val="000000"/>
                <w:sz w:val="20"/>
                <w:szCs w:val="20"/>
              </w:rPr>
              <w:br/>
            </w:r>
            <w:r>
              <w:rPr>
                <w:rFonts w:ascii="Arial" w:hAnsi="Arial" w:cs="Arial"/>
                <w:b/>
                <w:bCs/>
                <w:color w:val="000000"/>
                <w:sz w:val="20"/>
                <w:szCs w:val="20"/>
              </w:rPr>
              <w:br/>
            </w:r>
            <w:r>
              <w:rPr>
                <w:rFonts w:ascii="Arial" w:hAnsi="Arial" w:cs="Arial"/>
                <w:color w:val="000000"/>
                <w:sz w:val="20"/>
                <w:szCs w:val="20"/>
              </w:rPr>
              <w:t>An act to provide for</w:t>
            </w:r>
            <w:r>
              <w:rPr>
                <w:rFonts w:ascii="Arial" w:hAnsi="Arial" w:cs="Arial"/>
                <w:color w:val="000000"/>
                <w:sz w:val="20"/>
                <w:szCs w:val="20"/>
              </w:rPr>
              <w:t xml:space="preserve"> the more efficient government of the Rebel states. Whereas no legal state governments or adequate protection for life in property now exists in the Rebel states of Virginia, North Carolina, Georgia, Mississippi, Alabama, Louisiana, Florida, Texas, and Ark</w:t>
            </w:r>
            <w:r>
              <w:rPr>
                <w:rFonts w:ascii="Arial" w:hAnsi="Arial" w:cs="Arial"/>
                <w:color w:val="000000"/>
                <w:sz w:val="20"/>
                <w:szCs w:val="20"/>
              </w:rPr>
              <w:t>ansas; and whereas it is necessary that peace and good order should be enforced in said states until loyal and republican state governments can be legally established; therefore, be it enacted by the Senate and House of Representatives of the United States</w:t>
            </w:r>
            <w:r>
              <w:rPr>
                <w:rFonts w:ascii="Arial" w:hAnsi="Arial" w:cs="Arial"/>
                <w:color w:val="000000"/>
                <w:sz w:val="20"/>
                <w:szCs w:val="20"/>
              </w:rPr>
              <w:t xml:space="preserve"> of America in Congress assembled, that said Rebel states shall be divided into military districts and made subject to the military authority of the United States. </w:t>
            </w:r>
          </w:p>
          <w:p w:rsidR="00000000" w:rsidRDefault="0093431E">
            <w:pPr>
              <w:ind w:right="-360"/>
              <w:rPr>
                <w:sz w:val="20"/>
              </w:rPr>
            </w:pPr>
          </w:p>
        </w:tc>
      </w:tr>
    </w:tbl>
    <w:p w:rsidR="00000000" w:rsidRDefault="0093431E">
      <w:pPr>
        <w:pStyle w:val="Heading6"/>
      </w:pPr>
    </w:p>
    <w:p w:rsidR="00000000" w:rsidRDefault="0093431E" w:rsidP="0093431E">
      <w:pPr>
        <w:pStyle w:val="Heading6"/>
        <w:numPr>
          <w:ilvl w:val="0"/>
          <w:numId w:val="0"/>
        </w:numPr>
      </w:pPr>
      <w:r>
        <w:t>Document E</w:t>
      </w:r>
    </w:p>
    <w:tbl>
      <w:tblPr>
        <w:tblW w:w="0" w:type="auto"/>
        <w:tblInd w:w="-5" w:type="dxa"/>
        <w:tblLayout w:type="fixed"/>
        <w:tblLook w:val="0000"/>
      </w:tblPr>
      <w:tblGrid>
        <w:gridCol w:w="8866"/>
      </w:tblGrid>
      <w:tr w:rsidR="00000000">
        <w:tc>
          <w:tcPr>
            <w:tcW w:w="8866" w:type="dxa"/>
            <w:tcBorders>
              <w:top w:val="single" w:sz="4" w:space="0" w:color="000000"/>
              <w:left w:val="single" w:sz="4" w:space="0" w:color="000000"/>
              <w:bottom w:val="single" w:sz="4" w:space="0" w:color="000000"/>
              <w:right w:val="single" w:sz="4" w:space="0" w:color="000000"/>
            </w:tcBorders>
          </w:tcPr>
          <w:p w:rsidR="00000000" w:rsidRDefault="0093431E">
            <w:pPr>
              <w:pStyle w:val="style3"/>
              <w:snapToGrid w:val="0"/>
              <w:ind w:right="-360"/>
              <w:jc w:val="center"/>
              <w:rPr>
                <w:sz w:val="20"/>
              </w:rPr>
            </w:pPr>
            <w:r>
              <w:rPr>
                <w:sz w:val="20"/>
              </w:rPr>
            </w:r>
            <w:r>
              <w:pict>
                <v:shape id="Picture 2" o:spid="_x0000_s1028" type="#_x0000_t75" style="width:247.5pt;height:259.5pt;mso-wrap-style:none;mso-position-horizontal-relative:char;mso-position-vertical-relative:line;v-text-anchor:middle" strokeweight=".26mm">
                  <v:fill type="frame"/>
                  <v:imagedata r:id="rId11" o:title=""/>
                  <w10:anchorlock/>
                </v:shape>
              </w:pict>
            </w:r>
          </w:p>
          <w:p w:rsidR="00000000" w:rsidRDefault="0093431E">
            <w:pPr>
              <w:ind w:right="-360"/>
              <w:rPr>
                <w:sz w:val="20"/>
              </w:rPr>
            </w:pPr>
          </w:p>
        </w:tc>
      </w:tr>
    </w:tbl>
    <w:p w:rsidR="00000000" w:rsidRDefault="0093431E">
      <w:pPr>
        <w:ind w:right="-360"/>
      </w:pPr>
    </w:p>
    <w:p w:rsidR="00000000" w:rsidRDefault="0093431E">
      <w:pPr>
        <w:pStyle w:val="Heading6"/>
      </w:pPr>
    </w:p>
    <w:p w:rsidR="00000000" w:rsidRDefault="0093431E" w:rsidP="0093431E">
      <w:pPr>
        <w:pStyle w:val="Heading6"/>
        <w:pageBreakBefore/>
        <w:numPr>
          <w:ilvl w:val="0"/>
          <w:numId w:val="0"/>
        </w:numPr>
      </w:pPr>
      <w:r>
        <w:t>Document F</w:t>
      </w:r>
    </w:p>
    <w:tbl>
      <w:tblPr>
        <w:tblW w:w="0" w:type="auto"/>
        <w:tblInd w:w="-5" w:type="dxa"/>
        <w:tblLayout w:type="fixed"/>
        <w:tblLook w:val="0000"/>
      </w:tblPr>
      <w:tblGrid>
        <w:gridCol w:w="8866"/>
      </w:tblGrid>
      <w:tr w:rsidR="00000000">
        <w:tc>
          <w:tcPr>
            <w:tcW w:w="8866" w:type="dxa"/>
            <w:tcBorders>
              <w:top w:val="single" w:sz="4" w:space="0" w:color="000000"/>
              <w:left w:val="single" w:sz="4" w:space="0" w:color="000000"/>
              <w:bottom w:val="single" w:sz="4" w:space="0" w:color="000000"/>
              <w:right w:val="single" w:sz="4" w:space="0" w:color="000000"/>
            </w:tcBorders>
          </w:tcPr>
          <w:p w:rsidR="00000000" w:rsidRDefault="0093431E">
            <w:pPr>
              <w:numPr>
                <w:ilvl w:val="0"/>
                <w:numId w:val="5"/>
              </w:numPr>
              <w:spacing w:before="100" w:after="100" w:line="100" w:lineRule="atLeast"/>
              <w:rPr>
                <w:sz w:val="20"/>
                <w:szCs w:val="20"/>
              </w:rPr>
            </w:pPr>
            <w:hyperlink r:id="rId12" w:history="1">
              <w:r>
                <w:rPr>
                  <w:rStyle w:val="Hyperlink"/>
                </w:rPr>
                <w:t>Nelson Irwin to [John M. Schofield], October 8, 1866</w:t>
              </w:r>
            </w:hyperlink>
            <w:r>
              <w:rPr>
                <w:sz w:val="20"/>
                <w:szCs w:val="20"/>
              </w:rPr>
              <w:t xml:space="preserve"> </w:t>
            </w:r>
          </w:p>
          <w:p w:rsidR="00000000" w:rsidRDefault="0093431E">
            <w:pPr>
              <w:spacing w:before="100" w:after="100" w:line="100" w:lineRule="atLeast"/>
              <w:ind w:left="720"/>
              <w:rPr>
                <w:sz w:val="20"/>
                <w:szCs w:val="20"/>
              </w:rPr>
            </w:pPr>
            <w:r>
              <w:rPr>
                <w:sz w:val="20"/>
                <w:szCs w:val="20"/>
              </w:rPr>
              <w:t>Nelson Irwin writes a very poignant and wrenching letter to General Schofield, the head of the Potomac Military District, pleading for justice and protection for blacks. He refers to an upcom</w:t>
            </w:r>
            <w:r>
              <w:rPr>
                <w:sz w:val="20"/>
                <w:szCs w:val="20"/>
              </w:rPr>
              <w:t>ing trial in Staunton and claims that blacks live under a "reign of terror". Irwin asks Schofield to use military power to intervene on the side of the law, writing, "We gave to the rich white man our best years, our strength, our youth, our sweat, and now</w:t>
            </w:r>
            <w:r>
              <w:rPr>
                <w:sz w:val="20"/>
                <w:szCs w:val="20"/>
              </w:rPr>
              <w:t xml:space="preserve"> that we are free, we get in return meanness, tyranny and injustice." Judging from the </w:t>
            </w:r>
            <w:proofErr w:type="spellStart"/>
            <w:r>
              <w:rPr>
                <w:sz w:val="20"/>
                <w:szCs w:val="20"/>
              </w:rPr>
              <w:t>papertrail</w:t>
            </w:r>
            <w:proofErr w:type="spellEnd"/>
            <w:r>
              <w:rPr>
                <w:sz w:val="20"/>
                <w:szCs w:val="20"/>
              </w:rPr>
              <w:t>, this letter was passed all the way to Orlando Brown.</w:t>
            </w:r>
          </w:p>
          <w:p w:rsidR="00000000" w:rsidRDefault="0093431E">
            <w:pPr>
              <w:spacing w:before="100" w:after="100" w:line="100" w:lineRule="atLeast"/>
              <w:ind w:left="360"/>
            </w:pPr>
          </w:p>
        </w:tc>
      </w:tr>
    </w:tbl>
    <w:p w:rsidR="00000000" w:rsidRDefault="0093431E">
      <w:pPr>
        <w:pStyle w:val="Heading6"/>
      </w:pPr>
    </w:p>
    <w:p w:rsidR="00000000" w:rsidRDefault="0093431E" w:rsidP="0093431E">
      <w:pPr>
        <w:pStyle w:val="Heading6"/>
        <w:numPr>
          <w:ilvl w:val="0"/>
          <w:numId w:val="0"/>
        </w:numPr>
      </w:pPr>
      <w:r>
        <w:t>Document G</w:t>
      </w:r>
    </w:p>
    <w:tbl>
      <w:tblPr>
        <w:tblW w:w="0" w:type="auto"/>
        <w:tblInd w:w="-5" w:type="dxa"/>
        <w:tblLayout w:type="fixed"/>
        <w:tblLook w:val="0000"/>
      </w:tblPr>
      <w:tblGrid>
        <w:gridCol w:w="8866"/>
      </w:tblGrid>
      <w:tr w:rsidR="00000000">
        <w:tc>
          <w:tcPr>
            <w:tcW w:w="8866" w:type="dxa"/>
            <w:tcBorders>
              <w:top w:val="single" w:sz="4" w:space="0" w:color="000000"/>
              <w:left w:val="single" w:sz="4" w:space="0" w:color="000000"/>
              <w:bottom w:val="single" w:sz="4" w:space="0" w:color="000000"/>
              <w:right w:val="single" w:sz="4" w:space="0" w:color="000000"/>
            </w:tcBorders>
          </w:tcPr>
          <w:p w:rsidR="00000000" w:rsidRDefault="0093431E">
            <w:pPr>
              <w:numPr>
                <w:ilvl w:val="0"/>
                <w:numId w:val="6"/>
              </w:numPr>
              <w:spacing w:before="100" w:after="100" w:line="100" w:lineRule="atLeast"/>
              <w:rPr>
                <w:sz w:val="20"/>
                <w:szCs w:val="20"/>
              </w:rPr>
            </w:pPr>
            <w:hyperlink r:id="rId13" w:history="1">
              <w:r>
                <w:rPr>
                  <w:rStyle w:val="Hyperlink"/>
                </w:rPr>
                <w:t>Thomas P. Jackson to R. M. Manl</w:t>
              </w:r>
              <w:r>
                <w:rPr>
                  <w:rStyle w:val="Hyperlink"/>
                </w:rPr>
                <w:t>y, February 27, 1868</w:t>
              </w:r>
            </w:hyperlink>
            <w:r>
              <w:rPr>
                <w:sz w:val="20"/>
                <w:szCs w:val="20"/>
              </w:rPr>
              <w:t xml:space="preserve"> </w:t>
            </w:r>
          </w:p>
          <w:p w:rsidR="00000000" w:rsidRDefault="0093431E">
            <w:pPr>
              <w:snapToGrid w:val="0"/>
              <w:spacing w:before="100" w:after="100" w:line="100" w:lineRule="atLeast"/>
              <w:ind w:left="720"/>
              <w:rPr>
                <w:sz w:val="20"/>
                <w:szCs w:val="20"/>
              </w:rPr>
            </w:pPr>
            <w:r>
              <w:rPr>
                <w:sz w:val="20"/>
                <w:szCs w:val="20"/>
              </w:rPr>
              <w:t>In declining an offer of transfer to Southampton, Jackson launches into a personal political manifesto, expressing his views on the current political situation, the prospect of black suffrage, and the relations between whites and bla</w:t>
            </w:r>
            <w:r>
              <w:rPr>
                <w:sz w:val="20"/>
                <w:szCs w:val="20"/>
              </w:rPr>
              <w:t>cks. He writes, "I want the fullest equality for all men before the law but am opposed to attempting to mix oil and water, black and white in one homogenous social mass because it cannot be done." He also expresses his belief in the importance of widesprea</w:t>
            </w:r>
            <w:r>
              <w:rPr>
                <w:sz w:val="20"/>
                <w:szCs w:val="20"/>
              </w:rPr>
              <w:t>d education for ensuring the stability of society.</w:t>
            </w:r>
          </w:p>
          <w:p w:rsidR="00000000" w:rsidRDefault="0093431E">
            <w:pPr>
              <w:snapToGrid w:val="0"/>
              <w:ind w:right="-360"/>
              <w:rPr>
                <w:sz w:val="20"/>
              </w:rPr>
            </w:pPr>
          </w:p>
          <w:p w:rsidR="00000000" w:rsidRDefault="0093431E">
            <w:pPr>
              <w:ind w:right="-360"/>
              <w:rPr>
                <w:sz w:val="20"/>
              </w:rPr>
            </w:pPr>
          </w:p>
        </w:tc>
      </w:tr>
    </w:tbl>
    <w:p w:rsidR="00000000" w:rsidRDefault="0093431E">
      <w:pPr>
        <w:ind w:right="-360"/>
      </w:pPr>
    </w:p>
    <w:p w:rsidR="00000000" w:rsidRDefault="0093431E">
      <w:pPr>
        <w:pStyle w:val="Heading6"/>
      </w:pPr>
    </w:p>
    <w:p w:rsidR="00000000" w:rsidRDefault="0093431E" w:rsidP="0093431E">
      <w:pPr>
        <w:pStyle w:val="Heading6"/>
        <w:pageBreakBefore/>
        <w:numPr>
          <w:ilvl w:val="0"/>
          <w:numId w:val="0"/>
        </w:numPr>
      </w:pPr>
      <w:r>
        <w:t>Document H</w:t>
      </w:r>
    </w:p>
    <w:tbl>
      <w:tblPr>
        <w:tblW w:w="0" w:type="auto"/>
        <w:tblInd w:w="-5" w:type="dxa"/>
        <w:tblLayout w:type="fixed"/>
        <w:tblLook w:val="0000"/>
      </w:tblPr>
      <w:tblGrid>
        <w:gridCol w:w="8866"/>
      </w:tblGrid>
      <w:tr w:rsidR="00000000">
        <w:tc>
          <w:tcPr>
            <w:tcW w:w="8866" w:type="dxa"/>
            <w:tcBorders>
              <w:top w:val="single" w:sz="4" w:space="0" w:color="000000"/>
              <w:left w:val="single" w:sz="4" w:space="0" w:color="000000"/>
              <w:bottom w:val="single" w:sz="4" w:space="0" w:color="000000"/>
              <w:right w:val="single" w:sz="4" w:space="0" w:color="000000"/>
            </w:tcBorders>
          </w:tcPr>
          <w:p w:rsidR="00000000" w:rsidRDefault="0093431E">
            <w:pPr>
              <w:spacing w:before="100" w:after="100" w:line="100" w:lineRule="atLeast"/>
              <w:rPr>
                <w:sz w:val="18"/>
                <w:szCs w:val="18"/>
              </w:rPr>
            </w:pPr>
            <w:r>
              <w:rPr>
                <w:b/>
                <w:bCs/>
                <w:sz w:val="18"/>
                <w:szCs w:val="18"/>
              </w:rPr>
              <w:t>Louisiana Black Code</w:t>
            </w:r>
            <w:r>
              <w:rPr>
                <w:b/>
                <w:bCs/>
                <w:sz w:val="18"/>
                <w:szCs w:val="18"/>
              </w:rPr>
              <w:br/>
            </w:r>
            <w:r>
              <w:rPr>
                <w:sz w:val="18"/>
                <w:szCs w:val="18"/>
              </w:rPr>
              <w:t>(1865)</w:t>
            </w:r>
            <w:r>
              <w:rPr>
                <w:sz w:val="18"/>
                <w:szCs w:val="18"/>
              </w:rPr>
              <w:br/>
              <w:t>Louisiana</w:t>
            </w:r>
          </w:p>
          <w:p w:rsidR="00000000" w:rsidRDefault="0093431E">
            <w:pPr>
              <w:rPr>
                <w:sz w:val="18"/>
                <w:szCs w:val="18"/>
              </w:rPr>
            </w:pPr>
            <w:r>
              <w:rPr>
                <w:b/>
                <w:bCs/>
                <w:sz w:val="18"/>
                <w:szCs w:val="18"/>
              </w:rPr>
              <w:t xml:space="preserve">Source </w:t>
            </w:r>
            <w:r>
              <w:rPr>
                <w:sz w:val="18"/>
                <w:szCs w:val="18"/>
              </w:rPr>
              <w:br/>
              <w:t>. . . Sec. 1. Be it ordained by the police jury of the parish of St. Landry, that no negro shall be allowed to pass within the limits of said p</w:t>
            </w:r>
            <w:r>
              <w:rPr>
                <w:sz w:val="18"/>
                <w:szCs w:val="18"/>
              </w:rPr>
              <w:t xml:space="preserve">arish without special permit in writing from his employer. </w:t>
            </w:r>
          </w:p>
          <w:p w:rsidR="00000000" w:rsidRDefault="0093431E">
            <w:pPr>
              <w:rPr>
                <w:sz w:val="18"/>
                <w:szCs w:val="18"/>
              </w:rPr>
            </w:pPr>
            <w:r>
              <w:rPr>
                <w:sz w:val="18"/>
                <w:szCs w:val="18"/>
              </w:rPr>
              <w:t>Sec. 3. . . . No negro shall be permitted to rent or keep a house within said parish. Any negro violating this provision shall be immediately ejected and compelled to find an employer; and any per</w:t>
            </w:r>
            <w:r>
              <w:rPr>
                <w:sz w:val="18"/>
                <w:szCs w:val="18"/>
              </w:rPr>
              <w:t>son who shall rent, or give the use of any house to any negro, in violation of this section, shall pay a fine of five dollars for each offence.</w:t>
            </w:r>
            <w:r>
              <w:rPr>
                <w:sz w:val="18"/>
                <w:szCs w:val="18"/>
              </w:rPr>
              <w:br/>
            </w:r>
          </w:p>
          <w:p w:rsidR="00000000" w:rsidRDefault="0093431E">
            <w:pPr>
              <w:rPr>
                <w:sz w:val="18"/>
                <w:szCs w:val="18"/>
              </w:rPr>
            </w:pPr>
            <w:r>
              <w:rPr>
                <w:sz w:val="18"/>
                <w:szCs w:val="18"/>
              </w:rPr>
              <w:t>Sec. 4. . . . Every negro is required to be in the regular service of some white person, or former owner, who s</w:t>
            </w:r>
            <w:r>
              <w:rPr>
                <w:sz w:val="18"/>
                <w:szCs w:val="18"/>
              </w:rPr>
              <w:t xml:space="preserve">hall be held responsible for the conduct of said negro. </w:t>
            </w:r>
          </w:p>
          <w:p w:rsidR="00000000" w:rsidRDefault="0093431E">
            <w:pPr>
              <w:snapToGrid w:val="0"/>
              <w:ind w:right="-360"/>
              <w:rPr>
                <w:sz w:val="18"/>
                <w:szCs w:val="18"/>
              </w:rPr>
            </w:pPr>
            <w:r>
              <w:rPr>
                <w:sz w:val="18"/>
                <w:szCs w:val="18"/>
              </w:rPr>
              <w:t xml:space="preserve">Sec. 5. . . . No public meetings or congregations of negroes shall be allowed within said parish after sunset; but such public meetings and congregations may be held between the hours of sunrise and </w:t>
            </w:r>
            <w:r>
              <w:rPr>
                <w:sz w:val="18"/>
                <w:szCs w:val="18"/>
              </w:rPr>
              <w:t>sunset, by the special permission in writing of the captain of patrol, within whose beat such meetings shall take place. . . .</w:t>
            </w:r>
            <w:r>
              <w:rPr>
                <w:sz w:val="18"/>
                <w:szCs w:val="18"/>
              </w:rPr>
              <w:br/>
            </w:r>
            <w:r>
              <w:rPr>
                <w:sz w:val="18"/>
                <w:szCs w:val="18"/>
              </w:rPr>
              <w:br/>
              <w:t xml:space="preserve">Sec. 6. . . . No negro shall be permitted to preach, exhort, or otherwise declaim to congregations of colored people, without a </w:t>
            </w:r>
            <w:r>
              <w:rPr>
                <w:sz w:val="18"/>
                <w:szCs w:val="18"/>
              </w:rPr>
              <w:t>special permission in writing from the president of the police jury. . . .</w:t>
            </w:r>
            <w:r>
              <w:rPr>
                <w:sz w:val="18"/>
                <w:szCs w:val="18"/>
              </w:rPr>
              <w:br/>
            </w:r>
            <w:r>
              <w:rPr>
                <w:sz w:val="18"/>
                <w:szCs w:val="18"/>
              </w:rPr>
              <w:br/>
              <w:t xml:space="preserve">Sec. 7. . . . No negro who is not in the military service shall be allowed to carry fire-arms, or any kind of weapons, within the parish, without the special written permission of </w:t>
            </w:r>
            <w:r>
              <w:rPr>
                <w:sz w:val="18"/>
                <w:szCs w:val="18"/>
              </w:rPr>
              <w:t>his employers, approved and indorsed by the nearest and most convenient chief of patrol. . . .</w:t>
            </w:r>
            <w:r>
              <w:rPr>
                <w:sz w:val="18"/>
                <w:szCs w:val="18"/>
              </w:rPr>
              <w:br/>
            </w:r>
            <w:r>
              <w:rPr>
                <w:sz w:val="18"/>
                <w:szCs w:val="18"/>
              </w:rPr>
              <w:br/>
              <w:t>Sec. 8. . . . No negro shall sell, barter, or exchange any articles of merchandise or traffic within said parish without the special written permission of his e</w:t>
            </w:r>
            <w:r>
              <w:rPr>
                <w:sz w:val="18"/>
                <w:szCs w:val="18"/>
              </w:rPr>
              <w:t>mployer, specifying the article of sale, barter or traffic. . . .</w:t>
            </w:r>
            <w:r>
              <w:rPr>
                <w:sz w:val="18"/>
                <w:szCs w:val="18"/>
              </w:rPr>
              <w:br/>
            </w:r>
            <w:r>
              <w:rPr>
                <w:sz w:val="18"/>
                <w:szCs w:val="18"/>
              </w:rPr>
              <w:br/>
              <w:t>Sec. 9. . . . Any negro found drunk, within the said parish shall pay a fine of five dollars, or in default thereof work five days on the public road, or suffer corporeal punishment as here</w:t>
            </w:r>
            <w:r>
              <w:rPr>
                <w:sz w:val="18"/>
                <w:szCs w:val="18"/>
              </w:rPr>
              <w:t>inafter provided.</w:t>
            </w:r>
            <w:r>
              <w:rPr>
                <w:sz w:val="18"/>
                <w:szCs w:val="18"/>
              </w:rPr>
              <w:br/>
            </w:r>
            <w:r>
              <w:rPr>
                <w:sz w:val="18"/>
                <w:szCs w:val="18"/>
              </w:rPr>
              <w:br/>
              <w:t>Sec. 11. . . . It shall be the duty of every citizen to act as a police officer for the detection of offences and the apprehension of offenders, who shall be immediately handed over to the proper captain or chief of patrol. . . .</w:t>
            </w:r>
          </w:p>
          <w:p w:rsidR="00000000" w:rsidRDefault="0093431E">
            <w:pPr>
              <w:ind w:right="-360"/>
              <w:rPr>
                <w:sz w:val="20"/>
              </w:rPr>
            </w:pPr>
          </w:p>
        </w:tc>
      </w:tr>
    </w:tbl>
    <w:p w:rsidR="00000000" w:rsidRDefault="0093431E">
      <w:pPr>
        <w:pStyle w:val="Heading6"/>
      </w:pPr>
    </w:p>
    <w:p w:rsidR="00000000" w:rsidRDefault="0093431E">
      <w:pPr>
        <w:pStyle w:val="Heading6"/>
      </w:pPr>
    </w:p>
    <w:p w:rsidR="00000000" w:rsidRDefault="0093431E" w:rsidP="0093431E">
      <w:pPr>
        <w:pStyle w:val="Heading6"/>
        <w:pageBreakBefore/>
        <w:numPr>
          <w:ilvl w:val="0"/>
          <w:numId w:val="0"/>
        </w:numPr>
      </w:pPr>
      <w:r>
        <w:t>Doc</w:t>
      </w:r>
      <w:r>
        <w:t>ument I</w:t>
      </w:r>
    </w:p>
    <w:tbl>
      <w:tblPr>
        <w:tblW w:w="0" w:type="auto"/>
        <w:tblInd w:w="-5" w:type="dxa"/>
        <w:tblLayout w:type="fixed"/>
        <w:tblLook w:val="0000"/>
      </w:tblPr>
      <w:tblGrid>
        <w:gridCol w:w="8866"/>
      </w:tblGrid>
      <w:tr w:rsidR="00000000">
        <w:tc>
          <w:tcPr>
            <w:tcW w:w="8866" w:type="dxa"/>
            <w:tcBorders>
              <w:top w:val="single" w:sz="4" w:space="0" w:color="000000"/>
              <w:left w:val="single" w:sz="4" w:space="0" w:color="000000"/>
              <w:bottom w:val="single" w:sz="4" w:space="0" w:color="000000"/>
              <w:right w:val="single" w:sz="4" w:space="0" w:color="000000"/>
            </w:tcBorders>
          </w:tcPr>
          <w:p w:rsidR="00000000" w:rsidRDefault="0093431E">
            <w:pPr>
              <w:jc w:val="center"/>
              <w:rPr>
                <w:sz w:val="20"/>
                <w:szCs w:val="20"/>
              </w:rPr>
            </w:pPr>
            <w:r>
              <w:rPr>
                <w:sz w:val="20"/>
                <w:szCs w:val="20"/>
              </w:rPr>
              <w:t xml:space="preserve">"This Is A White Man's Government" - political cartoon in </w:t>
            </w:r>
            <w:r>
              <w:rPr>
                <w:i/>
                <w:iCs/>
                <w:sz w:val="20"/>
                <w:szCs w:val="20"/>
              </w:rPr>
              <w:t>Harper's Weekly</w:t>
            </w:r>
            <w:r>
              <w:rPr>
                <w:sz w:val="20"/>
                <w:szCs w:val="20"/>
              </w:rPr>
              <w:t xml:space="preserve"> (9/28/1868)</w:t>
            </w:r>
          </w:p>
          <w:p w:rsidR="00000000" w:rsidRDefault="0093431E">
            <w:pPr>
              <w:snapToGrid w:val="0"/>
              <w:ind w:right="-360"/>
              <w:jc w:val="center"/>
              <w:rPr>
                <w:sz w:val="20"/>
              </w:rPr>
            </w:pPr>
            <w:r>
              <w:rPr>
                <w:sz w:val="20"/>
              </w:rPr>
            </w:r>
            <w:r>
              <w:pict>
                <v:shape id="Picture 1" o:spid="_x0000_s1029" type="#_x0000_t75" style="width:209.25pt;height:303.65pt;mso-wrap-style:none;mso-position-horizontal-relative:char;mso-position-vertical-relative:line;v-text-anchor:middle" strokeweight=".26mm">
                  <v:fill type="frame"/>
                  <v:imagedata r:id="rId14" o:title=""/>
                  <w10:anchorlock/>
                </v:shape>
              </w:pict>
            </w:r>
          </w:p>
          <w:p w:rsidR="00000000" w:rsidRDefault="0093431E">
            <w:pPr>
              <w:ind w:right="-360"/>
              <w:rPr>
                <w:sz w:val="20"/>
              </w:rPr>
            </w:pPr>
          </w:p>
        </w:tc>
      </w:tr>
    </w:tbl>
    <w:p w:rsidR="00000000" w:rsidRDefault="0093431E">
      <w:pPr>
        <w:pStyle w:val="Heading6"/>
      </w:pPr>
    </w:p>
    <w:p w:rsidR="00000000" w:rsidRDefault="0093431E" w:rsidP="0093431E">
      <w:pPr>
        <w:pStyle w:val="Heading6"/>
        <w:numPr>
          <w:ilvl w:val="0"/>
          <w:numId w:val="0"/>
        </w:numPr>
      </w:pPr>
      <w:r>
        <w:t>Document J</w:t>
      </w:r>
    </w:p>
    <w:tbl>
      <w:tblPr>
        <w:tblW w:w="0" w:type="auto"/>
        <w:tblInd w:w="-5" w:type="dxa"/>
        <w:tblLayout w:type="fixed"/>
        <w:tblLook w:val="0000"/>
      </w:tblPr>
      <w:tblGrid>
        <w:gridCol w:w="8866"/>
      </w:tblGrid>
      <w:tr w:rsidR="00000000">
        <w:tc>
          <w:tcPr>
            <w:tcW w:w="8866" w:type="dxa"/>
            <w:tcBorders>
              <w:top w:val="single" w:sz="4" w:space="0" w:color="000000"/>
              <w:left w:val="single" w:sz="4" w:space="0" w:color="000000"/>
              <w:bottom w:val="single" w:sz="4" w:space="0" w:color="000000"/>
              <w:right w:val="single" w:sz="4" w:space="0" w:color="000000"/>
            </w:tcBorders>
          </w:tcPr>
          <w:p w:rsidR="00000000" w:rsidRDefault="0093431E">
            <w:pPr>
              <w:spacing w:line="100" w:lineRule="atLeast"/>
              <w:rPr>
                <w:rFonts w:ascii="Arial" w:hAnsi="Arial" w:cs="Arial"/>
                <w:sz w:val="20"/>
                <w:szCs w:val="20"/>
              </w:rPr>
            </w:pPr>
            <w:r>
              <w:rPr>
                <w:rFonts w:ascii="Arial" w:hAnsi="Arial" w:cs="Arial"/>
                <w:sz w:val="20"/>
                <w:szCs w:val="20"/>
              </w:rPr>
              <w:t>Lacking capital, and with little to offer but their labor, thousands of impoverished former slaves slipped into the status of sharecrop</w:t>
            </w:r>
            <w:r>
              <w:rPr>
                <w:rFonts w:ascii="Arial" w:hAnsi="Arial" w:cs="Arial"/>
                <w:sz w:val="20"/>
                <w:szCs w:val="20"/>
              </w:rPr>
              <w:t>per farmers, as did many landless whites. Luckless sharecroppers gradually sank into a morass of virtual peonage and remained there for generations. Formerly slaves to masters, countless blacks as well as poorer whites in effect became slaves to the soil a</w:t>
            </w:r>
            <w:r>
              <w:rPr>
                <w:rFonts w:ascii="Arial" w:hAnsi="Arial" w:cs="Arial"/>
                <w:sz w:val="20"/>
                <w:szCs w:val="20"/>
              </w:rPr>
              <w:t>nd to their creditors. Yet the dethroned planter aristocracy resented even this pitiful concession to freedom. Sharecropping was the "wrong policy," said one planter. "It makes the laborer too independent; he becomes a partner, and has a right to be consul</w:t>
            </w:r>
            <w:r>
              <w:rPr>
                <w:rFonts w:ascii="Arial" w:hAnsi="Arial" w:cs="Arial"/>
                <w:sz w:val="20"/>
                <w:szCs w:val="20"/>
              </w:rPr>
              <w:t>ted.</w:t>
            </w:r>
          </w:p>
          <w:p w:rsidR="00000000" w:rsidRDefault="0093431E">
            <w:pPr>
              <w:spacing w:before="100" w:after="100" w:line="100" w:lineRule="atLeast"/>
              <w:jc w:val="right"/>
              <w:rPr>
                <w:rFonts w:ascii="Arial" w:hAnsi="Arial" w:cs="Arial"/>
                <w:sz w:val="20"/>
                <w:szCs w:val="20"/>
                <w:u w:val="single"/>
              </w:rPr>
            </w:pPr>
            <w:r>
              <w:rPr>
                <w:rFonts w:ascii="Arial" w:hAnsi="Arial" w:cs="Arial"/>
                <w:sz w:val="20"/>
                <w:szCs w:val="20"/>
              </w:rPr>
              <w:t xml:space="preserve">Thomas A. Bailey, </w:t>
            </w:r>
            <w:r>
              <w:rPr>
                <w:rFonts w:ascii="Arial" w:hAnsi="Arial" w:cs="Arial"/>
                <w:sz w:val="20"/>
                <w:szCs w:val="20"/>
                <w:u w:val="single"/>
              </w:rPr>
              <w:t>The American Pageant</w:t>
            </w:r>
          </w:p>
        </w:tc>
      </w:tr>
    </w:tbl>
    <w:p w:rsidR="00000000" w:rsidRDefault="0093431E">
      <w:pPr>
        <w:ind w:right="-360"/>
      </w:pPr>
    </w:p>
    <w:p w:rsidR="00000000" w:rsidRDefault="0093431E">
      <w:pPr>
        <w:pStyle w:val="Heading6"/>
      </w:pPr>
    </w:p>
    <w:p w:rsidR="00000000" w:rsidRDefault="0093431E" w:rsidP="0093431E">
      <w:pPr>
        <w:pStyle w:val="Heading6"/>
        <w:pageBreakBefore/>
        <w:numPr>
          <w:ilvl w:val="0"/>
          <w:numId w:val="0"/>
        </w:numPr>
      </w:pPr>
      <w:r>
        <w:t>Document K</w:t>
      </w:r>
    </w:p>
    <w:tbl>
      <w:tblPr>
        <w:tblW w:w="0" w:type="auto"/>
        <w:tblInd w:w="-5" w:type="dxa"/>
        <w:tblLayout w:type="fixed"/>
        <w:tblLook w:val="0000"/>
      </w:tblPr>
      <w:tblGrid>
        <w:gridCol w:w="8866"/>
      </w:tblGrid>
      <w:tr w:rsidR="00000000">
        <w:tc>
          <w:tcPr>
            <w:tcW w:w="8866" w:type="dxa"/>
            <w:tcBorders>
              <w:top w:val="single" w:sz="4" w:space="0" w:color="000000"/>
              <w:left w:val="single" w:sz="4" w:space="0" w:color="000000"/>
              <w:bottom w:val="single" w:sz="4" w:space="0" w:color="000000"/>
              <w:right w:val="single" w:sz="4" w:space="0" w:color="000000"/>
            </w:tcBorders>
          </w:tcPr>
          <w:p w:rsidR="00000000" w:rsidRDefault="0093431E">
            <w:pPr>
              <w:spacing w:line="100" w:lineRule="atLeast"/>
            </w:pPr>
            <w:r>
              <w:rPr>
                <w:rFonts w:ascii="Arial" w:hAnsi="Arial" w:cs="Arial"/>
                <w:sz w:val="20"/>
                <w:szCs w:val="20"/>
              </w:rPr>
              <w:t>Article 13</w:t>
            </w:r>
            <w:proofErr w:type="gramStart"/>
            <w:r>
              <w:rPr>
                <w:rFonts w:ascii="Arial" w:hAnsi="Arial" w:cs="Arial"/>
                <w:sz w:val="20"/>
                <w:szCs w:val="20"/>
              </w:rPr>
              <w:t>:</w:t>
            </w:r>
            <w:proofErr w:type="gramEnd"/>
            <w:r>
              <w:rPr>
                <w:rFonts w:ascii="Arial" w:hAnsi="Arial" w:cs="Arial"/>
                <w:sz w:val="20"/>
                <w:szCs w:val="20"/>
              </w:rPr>
              <w:br/>
              <w:t xml:space="preserve">Neither slavery nor involuntary servitude, except as punishment for crime whereof the party shall have been duly convicted, shall exist within the United States, or and place subject to </w:t>
            </w:r>
            <w:r>
              <w:rPr>
                <w:rFonts w:ascii="Arial" w:hAnsi="Arial" w:cs="Arial"/>
                <w:sz w:val="20"/>
                <w:szCs w:val="20"/>
              </w:rPr>
              <w:t>their jurisdiction.....</w:t>
            </w:r>
            <w:r>
              <w:t xml:space="preserve"> </w:t>
            </w:r>
          </w:p>
          <w:p w:rsidR="00000000" w:rsidRDefault="0093431E">
            <w:pPr>
              <w:spacing w:before="100" w:after="100" w:line="100" w:lineRule="atLeast"/>
              <w:rPr>
                <w:rFonts w:ascii="Arial" w:hAnsi="Arial" w:cs="Arial"/>
                <w:sz w:val="20"/>
                <w:szCs w:val="20"/>
              </w:rPr>
            </w:pPr>
            <w:r>
              <w:rPr>
                <w:rFonts w:ascii="Arial" w:hAnsi="Arial" w:cs="Arial"/>
                <w:sz w:val="20"/>
                <w:szCs w:val="20"/>
              </w:rPr>
              <w:t>Article 14</w:t>
            </w:r>
            <w:proofErr w:type="gramStart"/>
            <w:r>
              <w:rPr>
                <w:rFonts w:ascii="Arial" w:hAnsi="Arial" w:cs="Arial"/>
                <w:sz w:val="20"/>
                <w:szCs w:val="20"/>
              </w:rPr>
              <w:t>:</w:t>
            </w:r>
            <w:proofErr w:type="gramEnd"/>
            <w:r>
              <w:rPr>
                <w:rFonts w:ascii="Arial" w:hAnsi="Arial" w:cs="Arial"/>
                <w:sz w:val="20"/>
                <w:szCs w:val="20"/>
              </w:rPr>
              <w:br/>
              <w:t>All persons born or naturalized in the United States, and subject to the jurisdiction thereof, are citizens of the United States and of the State wherein they reside. No state shall make or enforce any law which shall a</w:t>
            </w:r>
            <w:r>
              <w:rPr>
                <w:rFonts w:ascii="Arial" w:hAnsi="Arial" w:cs="Arial"/>
                <w:sz w:val="20"/>
                <w:szCs w:val="20"/>
              </w:rPr>
              <w:t>bridge the privileges or immunities of citizens of the United States; nor shall any State deprive any person of life, liberty, or property, without due process of law; nor deny to any person within its jurisdiction the equal protection of the laws....</w:t>
            </w:r>
          </w:p>
          <w:p w:rsidR="00000000" w:rsidRDefault="0093431E">
            <w:pPr>
              <w:spacing w:before="100" w:after="100" w:line="100" w:lineRule="atLeast"/>
              <w:rPr>
                <w:rFonts w:ascii="Arial" w:hAnsi="Arial" w:cs="Arial"/>
                <w:sz w:val="20"/>
                <w:szCs w:val="20"/>
              </w:rPr>
            </w:pPr>
            <w:r>
              <w:rPr>
                <w:rFonts w:ascii="Arial" w:hAnsi="Arial" w:cs="Arial"/>
                <w:sz w:val="20"/>
                <w:szCs w:val="20"/>
              </w:rPr>
              <w:t>Arti</w:t>
            </w:r>
            <w:r>
              <w:rPr>
                <w:rFonts w:ascii="Arial" w:hAnsi="Arial" w:cs="Arial"/>
                <w:sz w:val="20"/>
                <w:szCs w:val="20"/>
              </w:rPr>
              <w:t>cle 15</w:t>
            </w:r>
            <w:proofErr w:type="gramStart"/>
            <w:r>
              <w:rPr>
                <w:rFonts w:ascii="Arial" w:hAnsi="Arial" w:cs="Arial"/>
                <w:sz w:val="20"/>
                <w:szCs w:val="20"/>
              </w:rPr>
              <w:t>:</w:t>
            </w:r>
            <w:proofErr w:type="gramEnd"/>
            <w:r>
              <w:rPr>
                <w:rFonts w:ascii="Arial" w:hAnsi="Arial" w:cs="Arial"/>
                <w:sz w:val="20"/>
                <w:szCs w:val="20"/>
              </w:rPr>
              <w:br/>
              <w:t>The right of citizens of the United States to vote shall not be denied or abridged by the United States or by any State on account of race, color, or previous conditions</w:t>
            </w:r>
            <w:r>
              <w:t xml:space="preserve"> </w:t>
            </w:r>
            <w:r>
              <w:rPr>
                <w:rFonts w:ascii="Arial" w:hAnsi="Arial" w:cs="Arial"/>
                <w:sz w:val="20"/>
                <w:szCs w:val="20"/>
              </w:rPr>
              <w:t>of servitude.......</w:t>
            </w:r>
          </w:p>
          <w:p w:rsidR="00000000" w:rsidRDefault="0093431E">
            <w:pPr>
              <w:spacing w:before="100" w:after="100" w:line="100" w:lineRule="atLeast"/>
              <w:jc w:val="right"/>
              <w:rPr>
                <w:rFonts w:ascii="Arial" w:hAnsi="Arial" w:cs="Arial"/>
                <w:sz w:val="20"/>
                <w:szCs w:val="20"/>
                <w:u w:val="single"/>
              </w:rPr>
            </w:pPr>
            <w:r>
              <w:rPr>
                <w:rFonts w:ascii="Arial" w:hAnsi="Arial" w:cs="Arial"/>
                <w:b/>
                <w:bCs/>
                <w:color w:val="FF0000"/>
                <w:sz w:val="20"/>
                <w:szCs w:val="20"/>
                <w:u w:val="single"/>
              </w:rPr>
              <w:t>SOURCE:</w:t>
            </w:r>
            <w:r>
              <w:rPr>
                <w:rFonts w:ascii="Arial" w:hAnsi="Arial" w:cs="Arial"/>
                <w:sz w:val="20"/>
                <w:szCs w:val="20"/>
                <w:u w:val="single"/>
              </w:rPr>
              <w:t xml:space="preserve">  </w:t>
            </w:r>
            <w:r>
              <w:rPr>
                <w:rFonts w:ascii="Arial" w:hAnsi="Arial" w:cs="Arial"/>
                <w:i/>
                <w:iCs/>
                <w:sz w:val="20"/>
                <w:szCs w:val="20"/>
                <w:u w:val="single"/>
              </w:rPr>
              <w:t>U. S. Constitution</w:t>
            </w:r>
            <w:r>
              <w:rPr>
                <w:rFonts w:ascii="Arial" w:hAnsi="Arial" w:cs="Arial"/>
                <w:sz w:val="20"/>
                <w:szCs w:val="20"/>
                <w:u w:val="single"/>
              </w:rPr>
              <w:t>.</w:t>
            </w:r>
          </w:p>
        </w:tc>
      </w:tr>
    </w:tbl>
    <w:p w:rsidR="00000000" w:rsidRDefault="0093431E">
      <w:pPr>
        <w:ind w:right="-360"/>
        <w:rPr>
          <w:sz w:val="20"/>
        </w:rPr>
      </w:pPr>
    </w:p>
    <w:p w:rsidR="00000000" w:rsidRDefault="0093431E" w:rsidP="0093431E">
      <w:pPr>
        <w:pStyle w:val="Heading6"/>
        <w:numPr>
          <w:ilvl w:val="0"/>
          <w:numId w:val="0"/>
        </w:numPr>
      </w:pPr>
      <w:r>
        <w:t>Document L</w:t>
      </w:r>
    </w:p>
    <w:tbl>
      <w:tblPr>
        <w:tblW w:w="0" w:type="auto"/>
        <w:tblInd w:w="-5" w:type="dxa"/>
        <w:tblLayout w:type="fixed"/>
        <w:tblLook w:val="0000"/>
      </w:tblPr>
      <w:tblGrid>
        <w:gridCol w:w="8866"/>
      </w:tblGrid>
      <w:tr w:rsidR="00000000">
        <w:tc>
          <w:tcPr>
            <w:tcW w:w="8866" w:type="dxa"/>
            <w:tcBorders>
              <w:top w:val="single" w:sz="4" w:space="0" w:color="000000"/>
              <w:left w:val="single" w:sz="4" w:space="0" w:color="000000"/>
              <w:bottom w:val="single" w:sz="4" w:space="0" w:color="000000"/>
              <w:right w:val="single" w:sz="4" w:space="0" w:color="000000"/>
            </w:tcBorders>
          </w:tcPr>
          <w:p w:rsidR="00000000" w:rsidRDefault="0093431E">
            <w:pPr>
              <w:spacing w:line="100" w:lineRule="atLeast"/>
              <w:rPr>
                <w:sz w:val="20"/>
              </w:rPr>
            </w:pPr>
            <w:r>
              <w:rPr>
                <w:rFonts w:cs="Arial"/>
                <w:sz w:val="20"/>
                <w:szCs w:val="20"/>
                <w:u w:val="single"/>
              </w:rPr>
            </w:r>
            <w:r>
              <w:pict>
                <v:shape id="Picture 4" o:spid="_x0000_s1030" type="#_x0000_t75" style="width:420.75pt;height:329pt;mso-wrap-style:none;mso-position-horizontal-relative:char;mso-position-vertical-relative:line;v-text-anchor:middle" strokeweight=".26mm">
                  <v:fill type="frame"/>
                  <v:imagedata r:id="rId15" o:title=""/>
                  <w10:anchorlock/>
                </v:shape>
              </w:pict>
            </w:r>
          </w:p>
        </w:tc>
      </w:tr>
    </w:tbl>
    <w:p w:rsidR="00000000" w:rsidRDefault="0093431E">
      <w:pPr>
        <w:ind w:right="-360"/>
        <w:rPr>
          <w:sz w:val="20"/>
        </w:rPr>
      </w:pPr>
    </w:p>
    <w:p w:rsidR="00000000" w:rsidRDefault="0093431E">
      <w:pPr>
        <w:ind w:right="-360"/>
        <w:rPr>
          <w:sz w:val="20"/>
        </w:rPr>
      </w:pPr>
    </w:p>
    <w:p w:rsidR="0093431E" w:rsidRDefault="0093431E" w:rsidP="0093431E">
      <w:pPr>
        <w:pStyle w:val="Heading4"/>
        <w:numPr>
          <w:ilvl w:val="0"/>
          <w:numId w:val="0"/>
        </w:numPr>
      </w:pPr>
    </w:p>
    <w:p w:rsidR="0093431E" w:rsidRDefault="0093431E" w:rsidP="0093431E">
      <w:pPr>
        <w:pStyle w:val="Heading4"/>
        <w:numPr>
          <w:ilvl w:val="0"/>
          <w:numId w:val="0"/>
        </w:numPr>
      </w:pPr>
    </w:p>
    <w:p w:rsidR="00000000" w:rsidRDefault="0093431E" w:rsidP="0093431E">
      <w:pPr>
        <w:pStyle w:val="Heading4"/>
        <w:numPr>
          <w:ilvl w:val="0"/>
          <w:numId w:val="0"/>
        </w:numPr>
      </w:pPr>
      <w:r>
        <w:t>END OF DOCUMENTS FOR QUESTION 1</w:t>
      </w:r>
    </w:p>
    <w:p w:rsidR="00000000" w:rsidRDefault="0093431E">
      <w:pPr>
        <w:ind w:right="-360"/>
        <w:rPr>
          <w:sz w:val="20"/>
        </w:rPr>
      </w:pPr>
    </w:p>
    <w:p w:rsidR="00000000" w:rsidRDefault="0093431E">
      <w:pPr>
        <w:pStyle w:val="BodyText"/>
      </w:pPr>
    </w:p>
    <w:p w:rsidR="00000000" w:rsidRDefault="0093431E">
      <w:pPr>
        <w:pStyle w:val="BodyText"/>
        <w:pageBreakBefore/>
      </w:pPr>
      <w:r>
        <w:t>UNITED STATES HISTORY</w:t>
      </w:r>
      <w:r>
        <w:br/>
        <w:t>SECTION II</w:t>
      </w:r>
    </w:p>
    <w:p w:rsidR="00000000" w:rsidRDefault="0093431E" w:rsidP="0093431E">
      <w:pPr>
        <w:pStyle w:val="Heading5"/>
        <w:numPr>
          <w:ilvl w:val="0"/>
          <w:numId w:val="0"/>
        </w:numPr>
      </w:pPr>
      <w:r>
        <w:t>Part B and Part C</w:t>
      </w:r>
    </w:p>
    <w:p w:rsidR="00000000" w:rsidRDefault="0093431E">
      <w:pPr>
        <w:jc w:val="center"/>
        <w:rPr>
          <w:b/>
          <w:bCs/>
          <w:sz w:val="20"/>
        </w:rPr>
      </w:pPr>
      <w:r>
        <w:rPr>
          <w:b/>
          <w:bCs/>
          <w:sz w:val="20"/>
        </w:rPr>
        <w:t>(Suggested total planning and writing time – 70 minutes)</w:t>
      </w:r>
    </w:p>
    <w:p w:rsidR="00000000" w:rsidRDefault="0093431E">
      <w:pPr>
        <w:jc w:val="center"/>
        <w:rPr>
          <w:b/>
          <w:bCs/>
          <w:sz w:val="20"/>
        </w:rPr>
      </w:pPr>
      <w:r>
        <w:rPr>
          <w:b/>
          <w:bCs/>
          <w:sz w:val="20"/>
        </w:rPr>
        <w:t>Percent of Section II score – 55</w:t>
      </w:r>
    </w:p>
    <w:p w:rsidR="0093431E" w:rsidRDefault="0093431E" w:rsidP="0093431E">
      <w:pPr>
        <w:pStyle w:val="Heading7"/>
        <w:numPr>
          <w:ilvl w:val="0"/>
          <w:numId w:val="0"/>
        </w:numPr>
        <w:jc w:val="left"/>
      </w:pPr>
    </w:p>
    <w:p w:rsidR="00000000" w:rsidRDefault="0093431E" w:rsidP="0093431E">
      <w:pPr>
        <w:pStyle w:val="Heading7"/>
        <w:numPr>
          <w:ilvl w:val="0"/>
          <w:numId w:val="0"/>
        </w:numPr>
        <w:ind w:right="0"/>
      </w:pPr>
      <w:r>
        <w:t>Part B</w:t>
      </w:r>
    </w:p>
    <w:p w:rsidR="00000000" w:rsidRDefault="0093431E">
      <w:pPr>
        <w:ind w:left="-360" w:right="-360"/>
        <w:rPr>
          <w:b/>
          <w:bCs/>
          <w:sz w:val="20"/>
        </w:rPr>
      </w:pPr>
    </w:p>
    <w:p w:rsidR="00000000" w:rsidRDefault="0093431E">
      <w:pPr>
        <w:ind w:left="-360" w:right="-360"/>
        <w:rPr>
          <w:sz w:val="20"/>
        </w:rPr>
      </w:pPr>
      <w:r>
        <w:rPr>
          <w:b/>
          <w:bCs/>
          <w:sz w:val="20"/>
        </w:rPr>
        <w:t>Directions:</w:t>
      </w:r>
      <w:r>
        <w:rPr>
          <w:sz w:val="20"/>
        </w:rPr>
        <w:t xml:space="preserve">  Choose ONE question from this part.  You are advised to spe</w:t>
      </w:r>
      <w:r>
        <w:rPr>
          <w:sz w:val="20"/>
        </w:rPr>
        <w:t>nd 5 minutes planning and 30 minutes writing your answer.  Cite relevant historical evidence in support of your generalizations and present your arguments clearly and logically.</w:t>
      </w:r>
    </w:p>
    <w:p w:rsidR="00000000" w:rsidRDefault="0093431E">
      <w:pPr>
        <w:ind w:left="-360" w:right="-360"/>
      </w:pPr>
    </w:p>
    <w:p w:rsidR="00000000" w:rsidRDefault="0093431E">
      <w:pPr>
        <w:numPr>
          <w:ilvl w:val="0"/>
          <w:numId w:val="3"/>
        </w:numPr>
        <w:ind w:right="-360" w:firstLine="0"/>
        <w:rPr>
          <w:sz w:val="20"/>
        </w:rPr>
      </w:pPr>
      <w:r>
        <w:rPr>
          <w:sz w:val="20"/>
        </w:rPr>
        <w:t xml:space="preserve">What were the immediate advantages </w:t>
      </w:r>
      <w:r>
        <w:rPr>
          <w:sz w:val="20"/>
          <w:u w:val="single"/>
        </w:rPr>
        <w:t>AND</w:t>
      </w:r>
      <w:r>
        <w:rPr>
          <w:sz w:val="20"/>
        </w:rPr>
        <w:t xml:space="preserve"> disadvantages of the newly-formed Unit</w:t>
      </w:r>
      <w:r>
        <w:rPr>
          <w:sz w:val="20"/>
        </w:rPr>
        <w:t>es States’ decision to maintain public credit?</w:t>
      </w:r>
    </w:p>
    <w:p w:rsidR="00000000" w:rsidRDefault="0093431E">
      <w:pPr>
        <w:ind w:left="-360" w:right="-360"/>
        <w:rPr>
          <w:sz w:val="20"/>
        </w:rPr>
      </w:pPr>
    </w:p>
    <w:p w:rsidR="00000000" w:rsidRDefault="0093431E">
      <w:pPr>
        <w:ind w:left="-360" w:right="-360"/>
        <w:rPr>
          <w:sz w:val="20"/>
        </w:rPr>
      </w:pPr>
    </w:p>
    <w:p w:rsidR="00000000" w:rsidRDefault="0093431E">
      <w:pPr>
        <w:numPr>
          <w:ilvl w:val="0"/>
          <w:numId w:val="3"/>
        </w:numPr>
        <w:spacing w:line="100" w:lineRule="atLeast"/>
        <w:ind w:right="-360" w:firstLine="0"/>
        <w:rPr>
          <w:sz w:val="20"/>
        </w:rPr>
      </w:pPr>
      <w:r>
        <w:rPr>
          <w:sz w:val="20"/>
        </w:rPr>
        <w:t>What did the Mexican American War show about American politics, and what effect did that war have on those same politics?</w:t>
      </w:r>
    </w:p>
    <w:p w:rsidR="00000000" w:rsidRDefault="0093431E">
      <w:pPr>
        <w:ind w:left="-360" w:right="-360"/>
        <w:rPr>
          <w:sz w:val="20"/>
        </w:rPr>
      </w:pPr>
    </w:p>
    <w:p w:rsidR="00000000" w:rsidRDefault="0093431E">
      <w:pPr>
        <w:ind w:left="-360" w:right="-360"/>
        <w:rPr>
          <w:sz w:val="20"/>
        </w:rPr>
      </w:pPr>
    </w:p>
    <w:p w:rsidR="00000000" w:rsidRDefault="0093431E" w:rsidP="0093431E">
      <w:pPr>
        <w:pStyle w:val="Heading7"/>
        <w:numPr>
          <w:ilvl w:val="0"/>
          <w:numId w:val="0"/>
        </w:numPr>
        <w:ind w:right="0"/>
      </w:pPr>
      <w:r>
        <w:t>Part C</w:t>
      </w:r>
    </w:p>
    <w:p w:rsidR="00000000" w:rsidRDefault="0093431E">
      <w:pPr>
        <w:ind w:left="-360" w:right="-360"/>
        <w:rPr>
          <w:b/>
          <w:bCs/>
          <w:sz w:val="20"/>
        </w:rPr>
      </w:pPr>
    </w:p>
    <w:p w:rsidR="00000000" w:rsidRDefault="0093431E">
      <w:pPr>
        <w:ind w:left="-360" w:right="-360"/>
        <w:rPr>
          <w:sz w:val="20"/>
        </w:rPr>
      </w:pPr>
      <w:r>
        <w:rPr>
          <w:b/>
          <w:bCs/>
          <w:sz w:val="20"/>
        </w:rPr>
        <w:t>Directions:</w:t>
      </w:r>
      <w:r>
        <w:rPr>
          <w:sz w:val="20"/>
        </w:rPr>
        <w:t xml:space="preserve">  Choose ONE question from </w:t>
      </w:r>
      <w:r>
        <w:rPr>
          <w:sz w:val="20"/>
        </w:rPr>
        <w:t>this part.  You are advised to spend 5 minutes planning and 30 minutes writing your answer.  Cite relevant historical evidence in support of your generalizations and present your arguments clearly and logically.</w:t>
      </w:r>
    </w:p>
    <w:p w:rsidR="00000000" w:rsidRDefault="0093431E">
      <w:pPr>
        <w:ind w:right="-360"/>
        <w:rPr>
          <w:sz w:val="20"/>
        </w:rPr>
      </w:pPr>
    </w:p>
    <w:p w:rsidR="00000000" w:rsidRDefault="0093431E">
      <w:pPr>
        <w:numPr>
          <w:ilvl w:val="0"/>
          <w:numId w:val="3"/>
        </w:numPr>
        <w:spacing w:line="100" w:lineRule="atLeast"/>
        <w:ind w:right="-360" w:firstLine="0"/>
        <w:rPr>
          <w:sz w:val="20"/>
        </w:rPr>
      </w:pPr>
      <w:r>
        <w:rPr>
          <w:sz w:val="20"/>
        </w:rPr>
        <w:t>Woodrow Wilson’s 14 points were never fully</w:t>
      </w:r>
      <w:r>
        <w:rPr>
          <w:sz w:val="20"/>
        </w:rPr>
        <w:t xml:space="preserve"> implemented. Does this reflect poorly on his presidency, or positively?</w:t>
      </w:r>
    </w:p>
    <w:p w:rsidR="00000000" w:rsidRDefault="0093431E">
      <w:pPr>
        <w:ind w:left="-360" w:right="-360"/>
        <w:rPr>
          <w:sz w:val="20"/>
        </w:rPr>
      </w:pPr>
    </w:p>
    <w:p w:rsidR="00000000" w:rsidRDefault="0093431E">
      <w:pPr>
        <w:ind w:left="-360" w:right="-360"/>
        <w:rPr>
          <w:sz w:val="20"/>
        </w:rPr>
      </w:pPr>
    </w:p>
    <w:p w:rsidR="00000000" w:rsidRDefault="0093431E">
      <w:pPr>
        <w:numPr>
          <w:ilvl w:val="0"/>
          <w:numId w:val="3"/>
        </w:numPr>
        <w:spacing w:line="100" w:lineRule="atLeast"/>
        <w:ind w:right="-360" w:firstLine="0"/>
        <w:rPr>
          <w:sz w:val="20"/>
        </w:rPr>
      </w:pPr>
      <w:r>
        <w:rPr>
          <w:sz w:val="20"/>
        </w:rPr>
        <w:t xml:space="preserve">Was the New Deal more </w:t>
      </w:r>
      <w:proofErr w:type="gramStart"/>
      <w:r>
        <w:rPr>
          <w:sz w:val="20"/>
        </w:rPr>
        <w:t>helpful,</w:t>
      </w:r>
      <w:proofErr w:type="gramEnd"/>
      <w:r>
        <w:rPr>
          <w:sz w:val="20"/>
        </w:rPr>
        <w:t xml:space="preserve"> or more hurtful to the US as a nation?</w:t>
      </w:r>
    </w:p>
    <w:p w:rsidR="00000000" w:rsidRDefault="0093431E">
      <w:pPr>
        <w:ind w:left="-360" w:right="-360"/>
        <w:rPr>
          <w:sz w:val="20"/>
        </w:rPr>
      </w:pPr>
    </w:p>
    <w:p w:rsidR="00000000" w:rsidRDefault="0093431E">
      <w:pPr>
        <w:ind w:left="-360" w:right="-360"/>
        <w:rPr>
          <w:sz w:val="20"/>
        </w:rPr>
      </w:pPr>
    </w:p>
    <w:p w:rsidR="00000000" w:rsidRDefault="0093431E">
      <w:pPr>
        <w:ind w:left="-360" w:right="-360"/>
        <w:rPr>
          <w:sz w:val="20"/>
        </w:rPr>
      </w:pPr>
    </w:p>
    <w:p w:rsidR="00000000" w:rsidRDefault="0093431E">
      <w:pPr>
        <w:ind w:right="-360"/>
        <w:rPr>
          <w:sz w:val="20"/>
        </w:rPr>
      </w:pPr>
    </w:p>
    <w:p w:rsidR="00000000" w:rsidRDefault="0093431E">
      <w:pPr>
        <w:ind w:right="-360"/>
        <w:rPr>
          <w:sz w:val="20"/>
        </w:rPr>
      </w:pPr>
    </w:p>
    <w:p w:rsidR="00000000" w:rsidRDefault="0093431E">
      <w:pPr>
        <w:ind w:right="-360"/>
        <w:rPr>
          <w:sz w:val="20"/>
        </w:rPr>
      </w:pPr>
    </w:p>
    <w:p w:rsidR="00000000" w:rsidRDefault="0093431E">
      <w:pPr>
        <w:ind w:right="-360"/>
        <w:rPr>
          <w:sz w:val="20"/>
        </w:rPr>
      </w:pPr>
    </w:p>
    <w:p w:rsidR="00000000" w:rsidRDefault="0093431E">
      <w:pPr>
        <w:ind w:right="-360"/>
        <w:rPr>
          <w:sz w:val="20"/>
        </w:rPr>
      </w:pPr>
    </w:p>
    <w:p w:rsidR="00000000" w:rsidRDefault="0093431E">
      <w:pPr>
        <w:ind w:right="-360"/>
        <w:rPr>
          <w:sz w:val="20"/>
        </w:rPr>
      </w:pPr>
    </w:p>
    <w:p w:rsidR="00000000" w:rsidRDefault="0093431E">
      <w:pPr>
        <w:ind w:right="-360"/>
        <w:rPr>
          <w:sz w:val="20"/>
        </w:rPr>
      </w:pPr>
    </w:p>
    <w:p w:rsidR="00000000" w:rsidRDefault="0093431E">
      <w:pPr>
        <w:ind w:right="-360"/>
        <w:rPr>
          <w:sz w:val="20"/>
        </w:rPr>
      </w:pPr>
    </w:p>
    <w:p w:rsidR="00000000" w:rsidRDefault="0093431E">
      <w:pPr>
        <w:ind w:right="-360"/>
        <w:rPr>
          <w:sz w:val="20"/>
        </w:rPr>
      </w:pPr>
    </w:p>
    <w:p w:rsidR="00000000" w:rsidRDefault="0093431E">
      <w:pPr>
        <w:ind w:right="-360"/>
        <w:rPr>
          <w:sz w:val="20"/>
        </w:rPr>
      </w:pPr>
    </w:p>
    <w:p w:rsidR="00000000" w:rsidRDefault="0093431E">
      <w:pPr>
        <w:ind w:right="-360"/>
        <w:jc w:val="center"/>
      </w:pPr>
      <w:r>
        <w:rPr>
          <w:rFonts w:ascii="Arial" w:hAnsi="Arial" w:cs="Arial"/>
          <w:b/>
          <w:bCs/>
        </w:rPr>
        <w:t>END OF EXAMINATION</w:t>
      </w:r>
    </w:p>
    <w:sectPr w:rsidR="00000000">
      <w:type w:val="continuous"/>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OpenSymbol">
    <w:charset w:val="00"/>
    <w:family w:val="auto"/>
    <w:pitch w:val="default"/>
    <w:sig w:usb0="00000000" w:usb1="00000000" w:usb2="00000000" w:usb3="00000000" w:csb0="00000000"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00"/>
    <w:family w:val="swiss"/>
    <w:pitch w:val="variable"/>
    <w:sig w:usb0="61002A87" w:usb1="80000000" w:usb2="00000008" w:usb3="00000000" w:csb0="000101FF" w:csb1="00000000"/>
  </w:font>
  <w:font w:name="TimesNewRomanPSMT">
    <w:altName w:val="Times New Roman"/>
    <w:charset w:val="00"/>
    <w:family w:val="roman"/>
    <w:pitch w:val="default"/>
    <w:sig w:usb0="00000000" w:usb1="00000000" w:usb2="00000000" w:usb3="00000000" w:csb0="00000000" w:csb1="00000000"/>
  </w:font>
  <w:font w:name="Lucida Sans Unicode">
    <w:panose1 w:val="020B0602030504020204"/>
    <w:charset w:val="00"/>
    <w:family w:val="swiss"/>
    <w:pitch w:val="variable"/>
    <w:sig w:usb0="80000AFF" w:usb1="0000396B" w:usb2="00000000" w:usb3="00000000" w:csb0="0000003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singleLevel"/>
    <w:tmpl w:val="00000002"/>
    <w:name w:val="WW8Num5"/>
    <w:lvl w:ilvl="0">
      <w:start w:val="1"/>
      <w:numFmt w:val="bullet"/>
      <w:lvlText w:val=""/>
      <w:lvlJc w:val="left"/>
      <w:pPr>
        <w:tabs>
          <w:tab w:val="num" w:pos="360"/>
        </w:tabs>
        <w:ind w:left="360" w:hanging="360"/>
      </w:pPr>
      <w:rPr>
        <w:rFonts w:ascii="Symbol" w:hAnsi="Symbol"/>
      </w:rPr>
    </w:lvl>
  </w:abstractNum>
  <w:abstractNum w:abstractNumId="2">
    <w:nsid w:val="00000003"/>
    <w:multiLevelType w:val="singleLevel"/>
    <w:tmpl w:val="00000003"/>
    <w:name w:val="WW8Num9"/>
    <w:lvl w:ilvl="0">
      <w:start w:val="1"/>
      <w:numFmt w:val="decimal"/>
      <w:lvlText w:val="%1."/>
      <w:lvlJc w:val="left"/>
      <w:pPr>
        <w:tabs>
          <w:tab w:val="num" w:pos="0"/>
        </w:tabs>
        <w:ind w:left="0" w:hanging="360"/>
      </w:pPr>
    </w:lvl>
  </w:abstractNum>
  <w:abstractNum w:abstractNumId="3">
    <w:nsid w:val="00000004"/>
    <w:multiLevelType w:val="multilevel"/>
    <w:tmpl w:val="00000004"/>
    <w:lvl w:ilvl="0">
      <w:start w:val="1"/>
      <w:numFmt w:val="decimal"/>
      <w:suff w:val="space"/>
      <w:lvlText w:val="%1."/>
      <w:lvlJc w:val="left"/>
      <w:pPr>
        <w:tabs>
          <w:tab w:val="num" w:pos="0"/>
        </w:tabs>
        <w:ind w:left="0" w:firstLine="0"/>
      </w:pPr>
    </w:lvl>
    <w:lvl w:ilvl="1">
      <w:start w:val="1"/>
      <w:numFmt w:val="lowerLetter"/>
      <w:lvlText w:val="%2."/>
      <w:lvlJc w:val="left"/>
      <w:pPr>
        <w:tabs>
          <w:tab w:val="num" w:pos="720"/>
        </w:tabs>
        <w:ind w:left="72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0000005"/>
    <w:multiLevelType w:val="multilevel"/>
    <w:tmpl w:val="00000005"/>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080"/>
        </w:tabs>
        <w:ind w:left="1080" w:hanging="360"/>
      </w:pPr>
      <w:rPr>
        <w:rFonts w:ascii="Courier New" w:hAnsi="Courier New"/>
        <w:sz w:val="20"/>
      </w:rPr>
    </w:lvl>
    <w:lvl w:ilvl="2">
      <w:start w:val="1"/>
      <w:numFmt w:val="bullet"/>
      <w:lvlText w:val=""/>
      <w:lvlJc w:val="left"/>
      <w:pPr>
        <w:tabs>
          <w:tab w:val="num" w:pos="1440"/>
        </w:tabs>
        <w:ind w:left="1440" w:hanging="360"/>
      </w:pPr>
      <w:rPr>
        <w:rFonts w:ascii="Wingdings" w:hAnsi="Wingdings"/>
        <w:sz w:val="20"/>
      </w:rPr>
    </w:lvl>
    <w:lvl w:ilvl="3">
      <w:start w:val="1"/>
      <w:numFmt w:val="bullet"/>
      <w:lvlText w:val=""/>
      <w:lvlJc w:val="left"/>
      <w:pPr>
        <w:tabs>
          <w:tab w:val="num" w:pos="1800"/>
        </w:tabs>
        <w:ind w:left="1800" w:hanging="360"/>
      </w:pPr>
      <w:rPr>
        <w:rFonts w:ascii="Wingdings" w:hAnsi="Wingdings"/>
        <w:sz w:val="20"/>
      </w:rPr>
    </w:lvl>
    <w:lvl w:ilvl="4">
      <w:start w:val="1"/>
      <w:numFmt w:val="bullet"/>
      <w:lvlText w:val=""/>
      <w:lvlJc w:val="left"/>
      <w:pPr>
        <w:tabs>
          <w:tab w:val="num" w:pos="2160"/>
        </w:tabs>
        <w:ind w:left="2160" w:hanging="360"/>
      </w:pPr>
      <w:rPr>
        <w:rFonts w:ascii="Wingdings" w:hAnsi="Wingdings"/>
        <w:sz w:val="20"/>
      </w:rPr>
    </w:lvl>
    <w:lvl w:ilvl="5">
      <w:start w:val="1"/>
      <w:numFmt w:val="bullet"/>
      <w:lvlText w:val=""/>
      <w:lvlJc w:val="left"/>
      <w:pPr>
        <w:tabs>
          <w:tab w:val="num" w:pos="2520"/>
        </w:tabs>
        <w:ind w:left="2520" w:hanging="360"/>
      </w:pPr>
      <w:rPr>
        <w:rFonts w:ascii="Wingdings" w:hAnsi="Wingdings"/>
        <w:sz w:val="20"/>
      </w:rPr>
    </w:lvl>
    <w:lvl w:ilvl="6">
      <w:start w:val="1"/>
      <w:numFmt w:val="bullet"/>
      <w:lvlText w:val=""/>
      <w:lvlJc w:val="left"/>
      <w:pPr>
        <w:tabs>
          <w:tab w:val="num" w:pos="2880"/>
        </w:tabs>
        <w:ind w:left="2880" w:hanging="360"/>
      </w:pPr>
      <w:rPr>
        <w:rFonts w:ascii="Wingdings" w:hAnsi="Wingdings"/>
        <w:sz w:val="20"/>
      </w:rPr>
    </w:lvl>
    <w:lvl w:ilvl="7">
      <w:start w:val="1"/>
      <w:numFmt w:val="bullet"/>
      <w:lvlText w:val=""/>
      <w:lvlJc w:val="left"/>
      <w:pPr>
        <w:tabs>
          <w:tab w:val="num" w:pos="3240"/>
        </w:tabs>
        <w:ind w:left="3240" w:hanging="360"/>
      </w:pPr>
      <w:rPr>
        <w:rFonts w:ascii="Wingdings" w:hAnsi="Wingdings"/>
        <w:sz w:val="20"/>
      </w:rPr>
    </w:lvl>
    <w:lvl w:ilvl="8">
      <w:start w:val="1"/>
      <w:numFmt w:val="bullet"/>
      <w:lvlText w:val=""/>
      <w:lvlJc w:val="left"/>
      <w:pPr>
        <w:tabs>
          <w:tab w:val="num" w:pos="3600"/>
        </w:tabs>
        <w:ind w:left="3600" w:hanging="360"/>
      </w:pPr>
      <w:rPr>
        <w:rFonts w:ascii="Wingdings" w:hAnsi="Wingdings"/>
        <w:sz w:val="20"/>
      </w:rPr>
    </w:lvl>
  </w:abstractNum>
  <w:abstractNum w:abstractNumId="5">
    <w:nsid w:val="00000006"/>
    <w:multiLevelType w:val="multilevel"/>
    <w:tmpl w:val="00000006"/>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080"/>
        </w:tabs>
        <w:ind w:left="1080" w:hanging="360"/>
      </w:pPr>
      <w:rPr>
        <w:rFonts w:ascii="Courier New" w:hAnsi="Courier New"/>
        <w:sz w:val="20"/>
      </w:rPr>
    </w:lvl>
    <w:lvl w:ilvl="2">
      <w:start w:val="1"/>
      <w:numFmt w:val="bullet"/>
      <w:lvlText w:val=""/>
      <w:lvlJc w:val="left"/>
      <w:pPr>
        <w:tabs>
          <w:tab w:val="num" w:pos="1440"/>
        </w:tabs>
        <w:ind w:left="1440" w:hanging="360"/>
      </w:pPr>
      <w:rPr>
        <w:rFonts w:ascii="Wingdings" w:hAnsi="Wingdings"/>
        <w:sz w:val="20"/>
      </w:rPr>
    </w:lvl>
    <w:lvl w:ilvl="3">
      <w:start w:val="1"/>
      <w:numFmt w:val="bullet"/>
      <w:lvlText w:val=""/>
      <w:lvlJc w:val="left"/>
      <w:pPr>
        <w:tabs>
          <w:tab w:val="num" w:pos="1800"/>
        </w:tabs>
        <w:ind w:left="1800" w:hanging="360"/>
      </w:pPr>
      <w:rPr>
        <w:rFonts w:ascii="Wingdings" w:hAnsi="Wingdings"/>
        <w:sz w:val="20"/>
      </w:rPr>
    </w:lvl>
    <w:lvl w:ilvl="4">
      <w:start w:val="1"/>
      <w:numFmt w:val="bullet"/>
      <w:lvlText w:val=""/>
      <w:lvlJc w:val="left"/>
      <w:pPr>
        <w:tabs>
          <w:tab w:val="num" w:pos="2160"/>
        </w:tabs>
        <w:ind w:left="2160" w:hanging="360"/>
      </w:pPr>
      <w:rPr>
        <w:rFonts w:ascii="Wingdings" w:hAnsi="Wingdings"/>
        <w:sz w:val="20"/>
      </w:rPr>
    </w:lvl>
    <w:lvl w:ilvl="5">
      <w:start w:val="1"/>
      <w:numFmt w:val="bullet"/>
      <w:lvlText w:val=""/>
      <w:lvlJc w:val="left"/>
      <w:pPr>
        <w:tabs>
          <w:tab w:val="num" w:pos="2520"/>
        </w:tabs>
        <w:ind w:left="2520" w:hanging="360"/>
      </w:pPr>
      <w:rPr>
        <w:rFonts w:ascii="Wingdings" w:hAnsi="Wingdings"/>
        <w:sz w:val="20"/>
      </w:rPr>
    </w:lvl>
    <w:lvl w:ilvl="6">
      <w:start w:val="1"/>
      <w:numFmt w:val="bullet"/>
      <w:lvlText w:val=""/>
      <w:lvlJc w:val="left"/>
      <w:pPr>
        <w:tabs>
          <w:tab w:val="num" w:pos="2880"/>
        </w:tabs>
        <w:ind w:left="2880" w:hanging="360"/>
      </w:pPr>
      <w:rPr>
        <w:rFonts w:ascii="Wingdings" w:hAnsi="Wingdings"/>
        <w:sz w:val="20"/>
      </w:rPr>
    </w:lvl>
    <w:lvl w:ilvl="7">
      <w:start w:val="1"/>
      <w:numFmt w:val="bullet"/>
      <w:lvlText w:val=""/>
      <w:lvlJc w:val="left"/>
      <w:pPr>
        <w:tabs>
          <w:tab w:val="num" w:pos="3240"/>
        </w:tabs>
        <w:ind w:left="3240" w:hanging="360"/>
      </w:pPr>
      <w:rPr>
        <w:rFonts w:ascii="Wingdings" w:hAnsi="Wingdings"/>
        <w:sz w:val="20"/>
      </w:rPr>
    </w:lvl>
    <w:lvl w:ilvl="8">
      <w:start w:val="1"/>
      <w:numFmt w:val="bullet"/>
      <w:lvlText w:val=""/>
      <w:lvlJc w:val="left"/>
      <w:pPr>
        <w:tabs>
          <w:tab w:val="num" w:pos="3600"/>
        </w:tabs>
        <w:ind w:left="3600" w:hanging="360"/>
      </w:pPr>
      <w:rPr>
        <w:rFonts w:ascii="Wingdings" w:hAnsi="Wingdings"/>
        <w:sz w:val="20"/>
      </w:rPr>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0"/>
  <w:doNotTrackMoves/>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compat>
    <w:spaceForUL/>
    <w:balanceSingleByteDoubleByteWidth/>
    <w:doNotLeaveBackslashAlone/>
    <w:ulTrailSpace/>
    <w:adjustLineHeightInTable/>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93431E"/>
    <w:rsid w:val="0093431E"/>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fillcolor="none [4]" strokecolor="none [1]" shadowcolor="none [2]"/>
    </o:shapedefaults>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pPr>
    <w:rPr>
      <w:sz w:val="24"/>
      <w:szCs w:val="24"/>
      <w:lang w:eastAsia="ar-SA"/>
    </w:rPr>
  </w:style>
  <w:style w:type="paragraph" w:styleId="Heading1">
    <w:name w:val="heading 1"/>
    <w:basedOn w:val="Normal"/>
    <w:next w:val="Normal"/>
    <w:qFormat/>
    <w:pPr>
      <w:keepNext/>
      <w:numPr>
        <w:numId w:val="1"/>
      </w:numPr>
      <w:jc w:val="center"/>
      <w:outlineLvl w:val="0"/>
    </w:pPr>
    <w:rPr>
      <w:rFonts w:ascii="Arial" w:hAnsi="Arial" w:cs="Arial"/>
      <w:sz w:val="32"/>
    </w:rPr>
  </w:style>
  <w:style w:type="paragraph" w:styleId="Heading2">
    <w:name w:val="heading 2"/>
    <w:basedOn w:val="Normal"/>
    <w:next w:val="Normal"/>
    <w:qFormat/>
    <w:pPr>
      <w:keepNext/>
      <w:numPr>
        <w:ilvl w:val="1"/>
        <w:numId w:val="1"/>
      </w:numPr>
      <w:jc w:val="center"/>
      <w:outlineLvl w:val="1"/>
    </w:pPr>
    <w:rPr>
      <w:u w:val="single"/>
    </w:rPr>
  </w:style>
  <w:style w:type="paragraph" w:styleId="Heading3">
    <w:name w:val="heading 3"/>
    <w:basedOn w:val="Normal"/>
    <w:next w:val="Normal"/>
    <w:qFormat/>
    <w:pPr>
      <w:keepNext/>
      <w:numPr>
        <w:ilvl w:val="2"/>
        <w:numId w:val="1"/>
      </w:numPr>
      <w:jc w:val="center"/>
      <w:outlineLvl w:val="2"/>
    </w:pPr>
    <w:rPr>
      <w:b/>
      <w:bCs/>
    </w:rPr>
  </w:style>
  <w:style w:type="paragraph" w:styleId="Heading4">
    <w:name w:val="heading 4"/>
    <w:basedOn w:val="Normal"/>
    <w:next w:val="Normal"/>
    <w:qFormat/>
    <w:pPr>
      <w:keepNext/>
      <w:numPr>
        <w:ilvl w:val="3"/>
        <w:numId w:val="1"/>
      </w:numPr>
      <w:ind w:left="0" w:right="-360" w:firstLine="0"/>
      <w:jc w:val="center"/>
      <w:outlineLvl w:val="3"/>
    </w:pPr>
    <w:rPr>
      <w:rFonts w:ascii="Arial" w:hAnsi="Arial" w:cs="Arial"/>
      <w:b/>
      <w:bCs/>
    </w:rPr>
  </w:style>
  <w:style w:type="paragraph" w:styleId="Heading5">
    <w:name w:val="heading 5"/>
    <w:basedOn w:val="Normal"/>
    <w:next w:val="Normal"/>
    <w:qFormat/>
    <w:pPr>
      <w:keepNext/>
      <w:numPr>
        <w:ilvl w:val="4"/>
        <w:numId w:val="1"/>
      </w:numPr>
      <w:jc w:val="center"/>
      <w:outlineLvl w:val="4"/>
    </w:pPr>
    <w:rPr>
      <w:b/>
      <w:bCs/>
      <w:sz w:val="20"/>
    </w:rPr>
  </w:style>
  <w:style w:type="paragraph" w:styleId="Heading6">
    <w:name w:val="heading 6"/>
    <w:basedOn w:val="Normal"/>
    <w:next w:val="Normal"/>
    <w:qFormat/>
    <w:pPr>
      <w:keepNext/>
      <w:numPr>
        <w:ilvl w:val="5"/>
        <w:numId w:val="1"/>
      </w:numPr>
      <w:ind w:left="0" w:right="-360" w:firstLine="0"/>
      <w:jc w:val="center"/>
      <w:outlineLvl w:val="5"/>
    </w:pPr>
    <w:rPr>
      <w:b/>
      <w:bCs/>
      <w:sz w:val="20"/>
    </w:rPr>
  </w:style>
  <w:style w:type="paragraph" w:styleId="Heading7">
    <w:name w:val="heading 7"/>
    <w:basedOn w:val="Normal"/>
    <w:next w:val="Normal"/>
    <w:qFormat/>
    <w:pPr>
      <w:keepNext/>
      <w:numPr>
        <w:ilvl w:val="6"/>
        <w:numId w:val="1"/>
      </w:numPr>
      <w:ind w:left="-360" w:right="-360" w:firstLine="0"/>
      <w:jc w:val="center"/>
      <w:outlineLvl w:val="6"/>
    </w:pPr>
    <w:rPr>
      <w:b/>
      <w:bCs/>
      <w:sz w:val="20"/>
    </w:rPr>
  </w:style>
  <w:style w:type="character" w:default="1" w:styleId="DefaultParagraphFont">
    <w:name w:val="Default Paragraph Fon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2z0">
    <w:name w:val="WW8Num2z0"/>
    <w:rPr>
      <w:rFonts w:ascii="Symbol" w:hAnsi="Symbol"/>
    </w:rPr>
  </w:style>
  <w:style w:type="character" w:customStyle="1" w:styleId="WW8Num5z0">
    <w:name w:val="WW8Num5z0"/>
    <w:rPr>
      <w:rFonts w:ascii="Symbol" w:hAnsi="Symbol"/>
    </w:rPr>
  </w:style>
  <w:style w:type="character" w:customStyle="1" w:styleId="WW8Num5z1">
    <w:name w:val="WW8Num5z1"/>
    <w:rPr>
      <w:rFonts w:ascii="Courier New" w:hAnsi="Courier New"/>
    </w:rPr>
  </w:style>
  <w:style w:type="character" w:customStyle="1" w:styleId="WW8Num5z2">
    <w:name w:val="WW8Num5z2"/>
    <w:rPr>
      <w:rFonts w:ascii="Wingdings" w:hAnsi="Wingdings"/>
    </w:rPr>
  </w:style>
  <w:style w:type="character" w:styleId="DefaultParagraphFont0">
    <w:name w:val="Default Paragraph Font"/>
  </w:style>
  <w:style w:type="character" w:styleId="Hyperlink">
    <w:name w:val="Hyperlink"/>
    <w:basedOn w:val="DefaultParagraphFont0"/>
    <w:rPr>
      <w:color w:val="0000FF"/>
      <w:u w:val="single"/>
    </w:rPr>
  </w:style>
  <w:style w:type="character" w:styleId="FollowedHyperlink">
    <w:name w:val="FollowedHyperlink"/>
    <w:rPr>
      <w:color w:val="800000"/>
      <w:u w:val="single"/>
      <w:lang/>
    </w:rPr>
  </w:style>
  <w:style w:type="character" w:customStyle="1" w:styleId="NumberingSymbols">
    <w:name w:val="Numbering Symbols"/>
  </w:style>
  <w:style w:type="character" w:customStyle="1" w:styleId="Bullets">
    <w:name w:val="Bullets"/>
    <w:rPr>
      <w:rFonts w:ascii="OpenSymbol" w:eastAsia="OpenSymbol" w:hAnsi="OpenSymbol" w:cs="OpenSymbol"/>
    </w:rPr>
  </w:style>
  <w:style w:type="character" w:customStyle="1" w:styleId="style31">
    <w:name w:val="style31"/>
    <w:basedOn w:val="DefaultParagraphFont0"/>
    <w:rPr>
      <w:sz w:val="24"/>
      <w:szCs w:val="24"/>
    </w:rPr>
  </w:style>
  <w:style w:type="character" w:customStyle="1" w:styleId="ListLabel1">
    <w:name w:val="ListLabel 1"/>
    <w:rPr>
      <w:sz w:val="20"/>
    </w:rPr>
  </w:style>
  <w:style w:type="paragraph" w:customStyle="1" w:styleId="Heading">
    <w:name w:val="Heading"/>
    <w:basedOn w:val="Normal"/>
    <w:next w:val="BodyText"/>
    <w:pPr>
      <w:keepNext/>
      <w:spacing w:before="240" w:after="120"/>
    </w:pPr>
    <w:rPr>
      <w:rFonts w:ascii="Arial" w:eastAsia="MS Mincho" w:hAnsi="Arial" w:cs="Tahoma"/>
      <w:sz w:val="28"/>
      <w:szCs w:val="28"/>
    </w:rPr>
  </w:style>
  <w:style w:type="paragraph" w:styleId="BodyText">
    <w:name w:val="Body Text"/>
    <w:basedOn w:val="Normal"/>
    <w:pPr>
      <w:jc w:val="center"/>
    </w:pPr>
    <w:rPr>
      <w:b/>
      <w:bCs/>
    </w:rPr>
  </w:style>
  <w:style w:type="paragraph" w:styleId="List">
    <w:name w:val="List"/>
    <w:basedOn w:val="BodyText"/>
    <w:rPr>
      <w:rFonts w:cs="Tahoma"/>
    </w:rPr>
  </w:style>
  <w:style w:type="paragraph" w:styleId="Caption">
    <w:name w:val="caption"/>
    <w:basedOn w:val="Normal"/>
    <w:qFormat/>
    <w:pPr>
      <w:suppressLineNumbers/>
      <w:spacing w:before="120" w:after="120"/>
    </w:pPr>
    <w:rPr>
      <w:rFonts w:cs="Tahoma"/>
      <w:i/>
      <w:iCs/>
    </w:rPr>
  </w:style>
  <w:style w:type="paragraph" w:customStyle="1" w:styleId="Index">
    <w:name w:val="Index"/>
    <w:basedOn w:val="Normal"/>
    <w:pPr>
      <w:suppressLineNumbers/>
    </w:pPr>
    <w:rPr>
      <w:rFonts w:cs="Tahoma"/>
    </w:rPr>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customStyle="1" w:styleId="MultipleChoicePossibleAnswer">
    <w:name w:val="MultipleChoicePossibleAnswer"/>
    <w:basedOn w:val="Normal"/>
    <w:next w:val="Normal"/>
    <w:pPr>
      <w:widowControl w:val="0"/>
      <w:autoSpaceDE w:val="0"/>
      <w:ind w:left="980" w:hanging="490"/>
    </w:pPr>
    <w:rPr>
      <w:sz w:val="20"/>
      <w:szCs w:val="20"/>
    </w:rPr>
  </w:style>
  <w:style w:type="paragraph" w:styleId="BodyTextIndent">
    <w:name w:val="Body Text Indent"/>
    <w:basedOn w:val="Normal"/>
    <w:pPr>
      <w:autoSpaceDE w:val="0"/>
      <w:ind w:left="600" w:hanging="240"/>
    </w:pPr>
    <w:rPr>
      <w:rFonts w:eastAsia="TimesNewRomanPSMT"/>
      <w:sz w:val="21"/>
      <w:szCs w:val="19"/>
    </w:rPr>
  </w:style>
  <w:style w:type="paragraph" w:customStyle="1" w:styleId="Multichoice">
    <w:name w:val="Multichoice"/>
    <w:basedOn w:val="Normal"/>
    <w:pPr>
      <w:widowControl w:val="0"/>
      <w:tabs>
        <w:tab w:val="left" w:pos="6210"/>
        <w:tab w:val="decimal" w:pos="7380"/>
        <w:tab w:val="left" w:pos="7560"/>
      </w:tabs>
      <w:ind w:left="2520" w:hanging="2520"/>
    </w:pPr>
    <w:rPr>
      <w:bCs/>
      <w:sz w:val="22"/>
    </w:rPr>
  </w:style>
  <w:style w:type="paragraph" w:customStyle="1" w:styleId="Multichoices">
    <w:name w:val="Multichoices"/>
    <w:basedOn w:val="Multichoice"/>
    <w:pPr>
      <w:tabs>
        <w:tab w:val="left" w:pos="6570"/>
        <w:tab w:val="decimal" w:pos="7740"/>
        <w:tab w:val="left" w:pos="7920"/>
        <w:tab w:val="left" w:pos="8640"/>
      </w:tabs>
      <w:autoSpaceDE w:val="0"/>
      <w:ind w:left="2880" w:hanging="360"/>
    </w:pPr>
  </w:style>
  <w:style w:type="paragraph" w:customStyle="1" w:styleId="MultipleChoiceOutline">
    <w:name w:val="Multiple Choice Outline"/>
    <w:basedOn w:val="Normal"/>
    <w:rPr>
      <w:sz w:val="20"/>
    </w:rPr>
  </w:style>
  <w:style w:type="paragraph" w:styleId="NoSpacing">
    <w:name w:val="No Spacing"/>
    <w:qFormat/>
    <w:pPr>
      <w:suppressAutoHyphens/>
      <w:spacing w:line="100" w:lineRule="atLeast"/>
    </w:pPr>
    <w:rPr>
      <w:rFonts w:eastAsia="Lucida Sans Unicode"/>
      <w:sz w:val="24"/>
      <w:szCs w:val="24"/>
      <w:lang/>
    </w:rPr>
  </w:style>
  <w:style w:type="paragraph" w:customStyle="1" w:styleId="style3">
    <w:name w:val="style3"/>
    <w:basedOn w:val="Normal"/>
  </w:style>
  <w:style w:type="paragraph" w:styleId="NormalWeb">
    <w:name w:val="Normal (Web)"/>
    <w:basedOn w:val="Normal"/>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partacus.schoolnet.co.uk/USAwashburne.htm" TargetMode="External"/><Relationship Id="rId13" Type="http://schemas.openxmlformats.org/officeDocument/2006/relationships/hyperlink" Target="http://valley.lib.virginia.edu/papers/B2027" TargetMode="External"/><Relationship Id="rId3" Type="http://schemas.openxmlformats.org/officeDocument/2006/relationships/settings" Target="settings.xml"/><Relationship Id="rId7" Type="http://schemas.openxmlformats.org/officeDocument/2006/relationships/oleObject" Target="embeddings/oleObject1.bin"/><Relationship Id="rId12" Type="http://schemas.openxmlformats.org/officeDocument/2006/relationships/hyperlink" Target="http://valley.lib.virginia.edu/papers/B1184"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3.png"/><Relationship Id="rId5" Type="http://schemas.openxmlformats.org/officeDocument/2006/relationships/image" Target="media/image1.png"/><Relationship Id="rId15" Type="http://schemas.openxmlformats.org/officeDocument/2006/relationships/image" Target="media/image5.jpeg"/><Relationship Id="rId10" Type="http://schemas.openxmlformats.org/officeDocument/2006/relationships/hyperlink" Target="http://www.spartacus.schoolnet.co.uk/USASsumner.htm" TargetMode="External"/><Relationship Id="rId4" Type="http://schemas.openxmlformats.org/officeDocument/2006/relationships/webSettings" Target="webSettings.xml"/><Relationship Id="rId9" Type="http://schemas.openxmlformats.org/officeDocument/2006/relationships/hyperlink" Target="http://www.spartacus.schoolnet.co.uk/USAschurz.htm" TargetMode="External"/><Relationship Id="rId14"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16</Pages>
  <Words>5027</Words>
  <Characters>28657</Characters>
  <Application>Microsoft Office Word</Application>
  <DocSecurity>4</DocSecurity>
  <Lines>238</Lines>
  <Paragraphs>67</Paragraphs>
  <ScaleCrop>false</ScaleCrop>
  <Company>Christina School District</Company>
  <LinksUpToDate>false</LinksUpToDate>
  <CharactersWithSpaces>33617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Authorized User</dc:creator>
  <cp:keywords/>
  <cp:lastModifiedBy>Brent J. Freccia</cp:lastModifiedBy>
  <cp:revision>2</cp:revision>
  <cp:lastPrinted>2010-04-20T07:19:00Z</cp:lastPrinted>
  <dcterms:created xsi:type="dcterms:W3CDTF">2010-04-20T11:59:00Z</dcterms:created>
  <dcterms:modified xsi:type="dcterms:W3CDTF">2010-04-20T11:59:00Z</dcterms:modified>
</cp:coreProperties>
</file>